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3BBB8E" w14:textId="6DA52401" w:rsidR="0069519B" w:rsidRPr="00353C5B" w:rsidRDefault="0069519B" w:rsidP="006244A7">
      <w:pPr>
        <w:pStyle w:val="Nzev"/>
        <w:rPr>
          <w:rFonts w:cs="Arial"/>
          <w:lang w:eastAsia="ar-SA" w:bidi="ar-SA"/>
        </w:rPr>
      </w:pPr>
      <w:bookmarkStart w:id="0" w:name="_GoBack"/>
      <w:bookmarkEnd w:id="0"/>
      <w:r w:rsidRPr="00353C5B">
        <w:rPr>
          <w:rFonts w:cs="Arial"/>
          <w:lang w:eastAsia="ar-SA" w:bidi="ar-SA"/>
        </w:rPr>
        <w:t xml:space="preserve">Položková specifikace </w:t>
      </w:r>
      <w:r w:rsidR="00CD5D15" w:rsidRPr="00353C5B">
        <w:rPr>
          <w:rFonts w:cs="Arial"/>
          <w:lang w:eastAsia="ar-SA" w:bidi="ar-SA"/>
        </w:rPr>
        <w:t>vozidla (</w:t>
      </w:r>
      <w:r w:rsidRPr="00353C5B">
        <w:rPr>
          <w:rFonts w:cs="Arial"/>
          <w:lang w:eastAsia="ar-SA" w:bidi="ar-SA"/>
        </w:rPr>
        <w:t>podvozku</w:t>
      </w:r>
      <w:r w:rsidR="009E680F" w:rsidRPr="00353C5B">
        <w:rPr>
          <w:rFonts w:cs="Arial"/>
          <w:lang w:eastAsia="ar-SA" w:bidi="ar-SA"/>
        </w:rPr>
        <w:t xml:space="preserve"> v 1. stupni výroby</w:t>
      </w:r>
      <w:r w:rsidR="00CD5D15" w:rsidRPr="00353C5B">
        <w:rPr>
          <w:rFonts w:cs="Arial"/>
          <w:lang w:eastAsia="ar-SA" w:bidi="ar-SA"/>
        </w:rPr>
        <w:t>)</w:t>
      </w:r>
      <w:r w:rsidR="00031426" w:rsidRPr="00353C5B">
        <w:rPr>
          <w:rFonts w:cs="Arial"/>
          <w:lang w:eastAsia="ar-SA" w:bidi="ar-SA"/>
        </w:rPr>
        <w:t xml:space="preserve"> a</w:t>
      </w:r>
      <w:r w:rsidRPr="00353C5B">
        <w:rPr>
          <w:rFonts w:cs="Arial"/>
          <w:lang w:eastAsia="ar-SA" w:bidi="ar-SA"/>
        </w:rPr>
        <w:t xml:space="preserve"> </w:t>
      </w:r>
      <w:r w:rsidR="00F7442B" w:rsidRPr="00353C5B">
        <w:rPr>
          <w:rFonts w:cs="Arial"/>
          <w:lang w:eastAsia="ar-SA" w:bidi="ar-SA"/>
        </w:rPr>
        <w:t>zá</w:t>
      </w:r>
      <w:r w:rsidR="00CD5D15" w:rsidRPr="00353C5B">
        <w:rPr>
          <w:rFonts w:cs="Arial"/>
          <w:lang w:eastAsia="ar-SA" w:bidi="ar-SA"/>
        </w:rPr>
        <w:t>stavby sanitní</w:t>
      </w:r>
      <w:r w:rsidR="002C2347" w:rsidRPr="00353C5B">
        <w:rPr>
          <w:rFonts w:cs="Arial"/>
          <w:lang w:eastAsia="ar-SA" w:bidi="ar-SA"/>
        </w:rPr>
        <w:t>h</w:t>
      </w:r>
      <w:r w:rsidR="00CD5D15" w:rsidRPr="00353C5B">
        <w:rPr>
          <w:rFonts w:cs="Arial"/>
          <w:lang w:eastAsia="ar-SA" w:bidi="ar-SA"/>
        </w:rPr>
        <w:t>o</w:t>
      </w:r>
      <w:r w:rsidR="002C2347" w:rsidRPr="00353C5B">
        <w:rPr>
          <w:rFonts w:cs="Arial"/>
          <w:lang w:eastAsia="ar-SA" w:bidi="ar-SA"/>
        </w:rPr>
        <w:t xml:space="preserve"> vozidl</w:t>
      </w:r>
      <w:r w:rsidR="00CD5D15" w:rsidRPr="00353C5B">
        <w:rPr>
          <w:rFonts w:cs="Arial"/>
          <w:lang w:eastAsia="ar-SA" w:bidi="ar-SA"/>
        </w:rPr>
        <w:t>a</w:t>
      </w:r>
      <w:r w:rsidR="002C2347" w:rsidRPr="00353C5B">
        <w:rPr>
          <w:rFonts w:cs="Arial"/>
          <w:lang w:eastAsia="ar-SA" w:bidi="ar-SA"/>
        </w:rPr>
        <w:t xml:space="preserve"> </w:t>
      </w:r>
      <w:r w:rsidR="003821E4" w:rsidRPr="00353C5B">
        <w:rPr>
          <w:rFonts w:cs="Arial"/>
          <w:lang w:eastAsia="ar-SA" w:bidi="ar-SA"/>
        </w:rPr>
        <w:t xml:space="preserve">rychlé </w:t>
      </w:r>
      <w:r w:rsidR="00C34B9A" w:rsidRPr="00353C5B">
        <w:rPr>
          <w:rFonts w:cs="Arial"/>
          <w:lang w:eastAsia="ar-SA" w:bidi="ar-SA"/>
        </w:rPr>
        <w:t>zdravotnic</w:t>
      </w:r>
      <w:r w:rsidR="003821E4" w:rsidRPr="00353C5B">
        <w:rPr>
          <w:rFonts w:cs="Arial"/>
          <w:lang w:eastAsia="ar-SA" w:bidi="ar-SA"/>
        </w:rPr>
        <w:t>ké pomoci</w:t>
      </w:r>
      <w:r w:rsidR="00CD5D15" w:rsidRPr="00353C5B">
        <w:rPr>
          <w:rFonts w:cs="Arial"/>
          <w:lang w:eastAsia="ar-SA" w:bidi="ar-SA"/>
        </w:rPr>
        <w:t xml:space="preserve"> ambulance typu B </w:t>
      </w:r>
      <w:r w:rsidR="00D06F23" w:rsidRPr="00353C5B">
        <w:rPr>
          <w:rFonts w:cs="Arial"/>
          <w:lang w:eastAsia="ar-SA" w:bidi="ar-SA"/>
        </w:rPr>
        <w:t xml:space="preserve">(2. stupeň výroby) </w:t>
      </w:r>
      <w:r w:rsidR="00CD5D15" w:rsidRPr="00353C5B">
        <w:rPr>
          <w:rFonts w:cs="Arial"/>
          <w:lang w:eastAsia="ar-SA" w:bidi="ar-SA"/>
        </w:rPr>
        <w:t>dle ČSN EN 1789+A2</w:t>
      </w:r>
      <w:r w:rsidR="003821E4" w:rsidRPr="00353C5B">
        <w:rPr>
          <w:rFonts w:cs="Arial"/>
          <w:lang w:eastAsia="ar-SA" w:bidi="ar-SA"/>
        </w:rPr>
        <w:t xml:space="preserve"> a v sou</w:t>
      </w:r>
      <w:r w:rsidR="00A5518C">
        <w:rPr>
          <w:rFonts w:cs="Arial"/>
          <w:lang w:eastAsia="ar-SA" w:bidi="ar-SA"/>
        </w:rPr>
        <w:t xml:space="preserve">ladu s vyhláškou č. 296/2012 Sb., vybaveného </w:t>
      </w:r>
      <w:r w:rsidR="001840F7">
        <w:rPr>
          <w:rFonts w:cs="Arial"/>
          <w:lang w:eastAsia="ar-SA" w:bidi="ar-SA"/>
        </w:rPr>
        <w:t>vyjímatelným kontejnerovým systémem</w:t>
      </w:r>
      <w:r w:rsidR="00A5518C">
        <w:rPr>
          <w:rFonts w:cs="Arial"/>
          <w:lang w:eastAsia="ar-SA" w:bidi="ar-SA"/>
        </w:rPr>
        <w:t xml:space="preserve"> pro </w:t>
      </w:r>
      <w:r w:rsidR="001840F7">
        <w:rPr>
          <w:rFonts w:cs="Arial"/>
          <w:lang w:eastAsia="ar-SA" w:bidi="ar-SA"/>
        </w:rPr>
        <w:t>přepravu</w:t>
      </w:r>
      <w:r w:rsidR="00A5518C">
        <w:rPr>
          <w:rFonts w:cs="Arial"/>
          <w:lang w:eastAsia="ar-SA" w:bidi="ar-SA"/>
        </w:rPr>
        <w:t xml:space="preserve"> zdravotnického </w:t>
      </w:r>
      <w:r w:rsidR="001840F7">
        <w:rPr>
          <w:rFonts w:cs="Arial"/>
          <w:lang w:eastAsia="ar-SA" w:bidi="ar-SA"/>
        </w:rPr>
        <w:t>vybavení</w:t>
      </w:r>
      <w:r w:rsidR="00A5518C">
        <w:rPr>
          <w:rFonts w:cs="Arial"/>
          <w:lang w:eastAsia="ar-SA" w:bidi="ar-SA"/>
        </w:rPr>
        <w:t xml:space="preserve"> </w:t>
      </w:r>
      <w:r w:rsidR="001840F7">
        <w:rPr>
          <w:rFonts w:cs="Arial"/>
          <w:lang w:eastAsia="ar-SA" w:bidi="ar-SA"/>
        </w:rPr>
        <w:t>pro</w:t>
      </w:r>
      <w:r w:rsidR="00A5518C">
        <w:rPr>
          <w:rFonts w:cs="Arial"/>
          <w:lang w:eastAsia="ar-SA" w:bidi="ar-SA"/>
        </w:rPr>
        <w:t xml:space="preserve"> řešení MU s HPO.</w:t>
      </w:r>
      <w:r w:rsidR="000C251B">
        <w:rPr>
          <w:rFonts w:cs="Arial"/>
          <w:lang w:eastAsia="ar-SA" w:bidi="ar-SA"/>
        </w:rPr>
        <w:t xml:space="preserve"> </w:t>
      </w:r>
    </w:p>
    <w:p w14:paraId="3796FEBE" w14:textId="1F772D51" w:rsidR="0069519B" w:rsidRPr="00353C5B" w:rsidRDefault="0069519B" w:rsidP="00A21C2A">
      <w:pPr>
        <w:pStyle w:val="Nadpis1"/>
      </w:pPr>
      <w:r w:rsidRPr="00353C5B">
        <w:t>Specifikace vozidla</w:t>
      </w:r>
      <w:r w:rsidR="00CD5D15" w:rsidRPr="00353C5B">
        <w:t xml:space="preserve"> (podvozku</w:t>
      </w:r>
      <w:r w:rsidR="00E64623" w:rsidRPr="00353C5B">
        <w:t xml:space="preserve"> v 1. stupni výroby</w:t>
      </w:r>
      <w:r w:rsidR="00CD5D15" w:rsidRPr="00353C5B">
        <w:t>)</w:t>
      </w:r>
    </w:p>
    <w:p w14:paraId="3BFA4D43" w14:textId="5E92BA6D" w:rsidR="00CD5D15" w:rsidRDefault="00CD5D15" w:rsidP="00CD5D15">
      <w:pPr>
        <w:jc w:val="both"/>
        <w:rPr>
          <w:rFonts w:asciiTheme="minorHAnsi" w:hAnsiTheme="minorHAnsi" w:cs="Arial"/>
          <w:b/>
          <w:lang w:eastAsia="ar-SA" w:bidi="ar-SA"/>
        </w:rPr>
      </w:pPr>
      <w:r w:rsidRPr="00353C5B">
        <w:rPr>
          <w:rFonts w:asciiTheme="minorHAnsi" w:hAnsiTheme="minorHAnsi" w:cs="Arial"/>
          <w:b/>
          <w:lang w:eastAsia="ar-SA" w:bidi="ar-SA"/>
        </w:rPr>
        <w:t>Veškeré technické parametry motoru a převodovky vozidla musí být původní, stanovené a dodané výrobcem vozidla</w:t>
      </w:r>
      <w:r w:rsidR="00E64623" w:rsidRPr="00353C5B">
        <w:rPr>
          <w:rFonts w:asciiTheme="minorHAnsi" w:hAnsiTheme="minorHAnsi" w:cs="Arial"/>
          <w:b/>
          <w:lang w:eastAsia="ar-SA" w:bidi="ar-SA"/>
        </w:rPr>
        <w:t xml:space="preserve"> v 1. stupni výroby</w:t>
      </w:r>
      <w:r w:rsidRPr="00353C5B">
        <w:rPr>
          <w:rFonts w:asciiTheme="minorHAnsi" w:hAnsiTheme="minorHAnsi" w:cs="Arial"/>
          <w:b/>
          <w:lang w:eastAsia="ar-SA" w:bidi="ar-SA"/>
        </w:rPr>
        <w:t>. Zadavatel nepřipouští dosažení těchto technických parametrů</w:t>
      </w:r>
      <w:r w:rsidR="001478E6" w:rsidRPr="00353C5B">
        <w:rPr>
          <w:rFonts w:asciiTheme="minorHAnsi" w:hAnsiTheme="minorHAnsi" w:cs="Arial"/>
          <w:b/>
          <w:lang w:eastAsia="ar-SA" w:bidi="ar-SA"/>
        </w:rPr>
        <w:t xml:space="preserve"> (např. výkon, krouticí</w:t>
      </w:r>
      <w:r w:rsidRPr="00353C5B">
        <w:rPr>
          <w:rFonts w:asciiTheme="minorHAnsi" w:hAnsiTheme="minorHAnsi" w:cs="Arial"/>
          <w:b/>
          <w:lang w:eastAsia="ar-SA" w:bidi="ar-SA"/>
        </w:rPr>
        <w:t xml:space="preserve"> moment</w:t>
      </w:r>
      <w:r w:rsidR="00DA7A2E" w:rsidRPr="00353C5B">
        <w:rPr>
          <w:rFonts w:asciiTheme="minorHAnsi" w:hAnsiTheme="minorHAnsi" w:cs="Arial"/>
          <w:b/>
          <w:lang w:eastAsia="ar-SA" w:bidi="ar-SA"/>
        </w:rPr>
        <w:t>, exhalační hodnoty</w:t>
      </w:r>
      <w:r w:rsidRPr="00353C5B">
        <w:rPr>
          <w:rFonts w:asciiTheme="minorHAnsi" w:hAnsiTheme="minorHAnsi" w:cs="Arial"/>
          <w:b/>
          <w:lang w:eastAsia="ar-SA" w:bidi="ar-SA"/>
        </w:rPr>
        <w:t>) dodatečnou úpravou původního vozidla</w:t>
      </w:r>
      <w:r w:rsidR="00E64623" w:rsidRPr="00353C5B">
        <w:rPr>
          <w:rFonts w:asciiTheme="minorHAnsi" w:hAnsiTheme="minorHAnsi" w:cs="Arial"/>
          <w:b/>
          <w:lang w:eastAsia="ar-SA" w:bidi="ar-SA"/>
        </w:rPr>
        <w:t xml:space="preserve"> v 1. stupni výroby</w:t>
      </w:r>
      <w:r w:rsidR="00FD3B93" w:rsidRPr="00353C5B">
        <w:rPr>
          <w:rFonts w:asciiTheme="minorHAnsi" w:hAnsiTheme="minorHAnsi" w:cs="Arial"/>
          <w:b/>
          <w:lang w:eastAsia="ar-SA" w:bidi="ar-SA"/>
        </w:rPr>
        <w:t>, například zvýšení výkonu motoru zásahem do elektroniky řídící jednotky motoru</w:t>
      </w:r>
      <w:r w:rsidRPr="00353C5B">
        <w:rPr>
          <w:rFonts w:asciiTheme="minorHAnsi" w:hAnsiTheme="minorHAnsi" w:cs="Arial"/>
          <w:b/>
          <w:lang w:eastAsia="ar-SA" w:bidi="ar-SA"/>
        </w:rPr>
        <w:t>.</w:t>
      </w:r>
    </w:p>
    <w:p w14:paraId="6675A990" w14:textId="77777777" w:rsidR="000533B5" w:rsidRPr="00353C5B" w:rsidRDefault="000533B5" w:rsidP="00CD5D15">
      <w:pPr>
        <w:jc w:val="both"/>
        <w:rPr>
          <w:rFonts w:asciiTheme="minorHAnsi" w:hAnsiTheme="minorHAnsi" w:cs="Arial"/>
          <w:b/>
          <w:lang w:eastAsia="ar-SA" w:bidi="ar-SA"/>
        </w:rPr>
      </w:pPr>
    </w:p>
    <w:p w14:paraId="67391E28" w14:textId="77777777" w:rsidR="00353C5B" w:rsidRPr="00353C5B" w:rsidRDefault="00353C5B" w:rsidP="00353C5B">
      <w:pPr>
        <w:spacing w:after="120"/>
        <w:ind w:right="-2"/>
        <w:rPr>
          <w:rFonts w:asciiTheme="minorHAnsi" w:hAnsiTheme="minorHAnsi"/>
          <w:bCs/>
          <w:sz w:val="21"/>
          <w:szCs w:val="21"/>
          <w:lang w:eastAsia="cs-CZ"/>
        </w:rPr>
      </w:pPr>
      <w:r w:rsidRPr="00353C5B">
        <w:rPr>
          <w:rFonts w:asciiTheme="minorHAnsi" w:hAnsiTheme="minorHAnsi"/>
          <w:sz w:val="21"/>
          <w:szCs w:val="21"/>
        </w:rPr>
        <w:t>Dodavatel</w:t>
      </w:r>
      <w:r w:rsidRPr="00353C5B">
        <w:rPr>
          <w:rFonts w:asciiTheme="minorHAnsi" w:hAnsiTheme="minorHAnsi"/>
          <w:sz w:val="21"/>
          <w:szCs w:val="21"/>
          <w:u w:val="single"/>
        </w:rPr>
        <w:t xml:space="preserve"> je povinen v tabulce vyplnit požadované údaje označené červeným textem „</w:t>
      </w:r>
      <w:r w:rsidRPr="00353C5B">
        <w:rPr>
          <w:rFonts w:asciiTheme="minorHAnsi" w:hAnsiTheme="minorHAnsi"/>
          <w:color w:val="C00000"/>
          <w:sz w:val="21"/>
          <w:szCs w:val="21"/>
          <w:u w:val="single"/>
        </w:rPr>
        <w:t>Doplní dodavatel</w:t>
      </w:r>
      <w:r w:rsidRPr="00353C5B">
        <w:rPr>
          <w:rFonts w:asciiTheme="minorHAnsi" w:hAnsiTheme="minorHAnsi"/>
          <w:sz w:val="21"/>
          <w:szCs w:val="21"/>
          <w:u w:val="single"/>
        </w:rPr>
        <w:t>“</w:t>
      </w:r>
      <w:r w:rsidRPr="00353C5B">
        <w:rPr>
          <w:rFonts w:asciiTheme="minorHAnsi" w:hAnsiTheme="minorHAnsi"/>
          <w:sz w:val="21"/>
          <w:szCs w:val="21"/>
        </w:rPr>
        <w:t>, resp. doplní u každé položky, kterou splňuje slovo „</w:t>
      </w:r>
      <w:r w:rsidRPr="00353C5B">
        <w:rPr>
          <w:rFonts w:asciiTheme="minorHAnsi" w:hAnsiTheme="minorHAnsi"/>
          <w:sz w:val="21"/>
          <w:szCs w:val="21"/>
          <w:u w:val="single"/>
        </w:rPr>
        <w:t>ANO</w:t>
      </w:r>
      <w:r w:rsidRPr="00353C5B">
        <w:rPr>
          <w:rFonts w:asciiTheme="minorHAnsi" w:hAnsiTheme="minorHAnsi"/>
          <w:sz w:val="21"/>
          <w:szCs w:val="21"/>
        </w:rPr>
        <w:t>“ či nesplňuje slovo „</w:t>
      </w:r>
      <w:r w:rsidRPr="00353C5B">
        <w:rPr>
          <w:rFonts w:asciiTheme="minorHAnsi" w:hAnsiTheme="minorHAnsi"/>
          <w:sz w:val="21"/>
          <w:szCs w:val="21"/>
          <w:u w:val="single"/>
        </w:rPr>
        <w:t>NE</w:t>
      </w:r>
      <w:r w:rsidRPr="00353C5B">
        <w:rPr>
          <w:rFonts w:asciiTheme="minorHAnsi" w:hAnsiTheme="minorHAnsi"/>
          <w:sz w:val="21"/>
          <w:szCs w:val="21"/>
        </w:rPr>
        <w:t xml:space="preserve">“ nebo uvede </w:t>
      </w:r>
      <w:r w:rsidRPr="00353C5B">
        <w:rPr>
          <w:rFonts w:asciiTheme="minorHAnsi" w:hAnsiTheme="minorHAnsi"/>
          <w:sz w:val="21"/>
          <w:szCs w:val="21"/>
          <w:u w:val="single"/>
        </w:rPr>
        <w:t>konkrétní nabízenou hodnotu parametru.</w:t>
      </w:r>
    </w:p>
    <w:tbl>
      <w:tblPr>
        <w:tblStyle w:val="Mkatabulky"/>
        <w:tblW w:w="10348" w:type="dxa"/>
        <w:tblInd w:w="108" w:type="dxa"/>
        <w:tblLayout w:type="fixed"/>
        <w:tblLook w:val="05A0" w:firstRow="1" w:lastRow="0" w:firstColumn="1" w:lastColumn="1" w:noHBand="0" w:noVBand="1"/>
      </w:tblPr>
      <w:tblGrid>
        <w:gridCol w:w="5245"/>
        <w:gridCol w:w="5103"/>
      </w:tblGrid>
      <w:tr w:rsidR="00353C5B" w:rsidRPr="00353C5B" w14:paraId="6D308B1F" w14:textId="77777777" w:rsidTr="00D4408B">
        <w:trPr>
          <w:trHeight w:val="489"/>
        </w:trPr>
        <w:tc>
          <w:tcPr>
            <w:tcW w:w="5245" w:type="dxa"/>
            <w:shd w:val="clear" w:color="auto" w:fill="auto"/>
            <w:vAlign w:val="center"/>
          </w:tcPr>
          <w:p w14:paraId="1546D5E7"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Položka</w:t>
            </w:r>
          </w:p>
        </w:tc>
        <w:tc>
          <w:tcPr>
            <w:tcW w:w="5103" w:type="dxa"/>
            <w:tcBorders>
              <w:top w:val="single" w:sz="4" w:space="0" w:color="auto"/>
            </w:tcBorders>
            <w:shd w:val="clear" w:color="auto" w:fill="auto"/>
            <w:vAlign w:val="center"/>
          </w:tcPr>
          <w:p w14:paraId="5988AB93"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Nabízené vozidlo</w:t>
            </w:r>
          </w:p>
          <w:p w14:paraId="6B2B0A21"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color w:val="C00000"/>
                <w:lang w:eastAsia="cs-CZ"/>
              </w:rPr>
              <w:t>Doplní dodavatel</w:t>
            </w:r>
          </w:p>
        </w:tc>
      </w:tr>
      <w:tr w:rsidR="00353C5B" w:rsidRPr="00353C5B" w14:paraId="29C733C0" w14:textId="77777777" w:rsidTr="00D4408B">
        <w:trPr>
          <w:trHeight w:val="344"/>
        </w:trPr>
        <w:tc>
          <w:tcPr>
            <w:tcW w:w="5245" w:type="dxa"/>
            <w:shd w:val="clear" w:color="auto" w:fill="auto"/>
            <w:vAlign w:val="center"/>
          </w:tcPr>
          <w:p w14:paraId="7A561D45"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Tovární značka vozidla</w:t>
            </w:r>
          </w:p>
        </w:tc>
        <w:tc>
          <w:tcPr>
            <w:tcW w:w="5103" w:type="dxa"/>
            <w:tcBorders>
              <w:top w:val="single" w:sz="4" w:space="0" w:color="auto"/>
            </w:tcBorders>
            <w:shd w:val="clear" w:color="auto" w:fill="FFFFCC"/>
            <w:vAlign w:val="center"/>
          </w:tcPr>
          <w:p w14:paraId="54ADC764" w14:textId="77777777" w:rsidR="00353C5B" w:rsidRPr="00353C5B" w:rsidRDefault="00353C5B" w:rsidP="00D4408B">
            <w:pPr>
              <w:rPr>
                <w:rFonts w:asciiTheme="minorHAnsi" w:hAnsiTheme="minorHAnsi" w:cs="Arial"/>
                <w:sz w:val="20"/>
                <w:lang w:eastAsia="ar-SA"/>
              </w:rPr>
            </w:pPr>
          </w:p>
        </w:tc>
      </w:tr>
      <w:tr w:rsidR="00353C5B" w:rsidRPr="00353C5B" w14:paraId="45592BBA" w14:textId="77777777" w:rsidTr="00D4408B">
        <w:trPr>
          <w:trHeight w:val="391"/>
        </w:trPr>
        <w:tc>
          <w:tcPr>
            <w:tcW w:w="5245" w:type="dxa"/>
            <w:shd w:val="clear" w:color="auto" w:fill="auto"/>
            <w:vAlign w:val="center"/>
          </w:tcPr>
          <w:p w14:paraId="5A192038"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Typ vozidla</w:t>
            </w:r>
          </w:p>
        </w:tc>
        <w:tc>
          <w:tcPr>
            <w:tcW w:w="5103" w:type="dxa"/>
            <w:shd w:val="clear" w:color="auto" w:fill="FFFFCC"/>
            <w:vAlign w:val="center"/>
          </w:tcPr>
          <w:p w14:paraId="10F5EB86" w14:textId="77777777" w:rsidR="00353C5B" w:rsidRPr="00353C5B" w:rsidRDefault="00353C5B" w:rsidP="00D4408B">
            <w:pPr>
              <w:rPr>
                <w:rFonts w:asciiTheme="minorHAnsi" w:hAnsiTheme="minorHAnsi" w:cs="Arial"/>
                <w:sz w:val="20"/>
                <w:lang w:eastAsia="ar-SA"/>
              </w:rPr>
            </w:pPr>
          </w:p>
        </w:tc>
      </w:tr>
    </w:tbl>
    <w:p w14:paraId="69F6F828" w14:textId="77777777" w:rsidR="00353C5B" w:rsidRPr="00353C5B" w:rsidRDefault="00353C5B" w:rsidP="00CD5D15">
      <w:pPr>
        <w:jc w:val="both"/>
        <w:rPr>
          <w:rFonts w:asciiTheme="minorHAnsi" w:hAnsiTheme="minorHAnsi" w:cs="Arial"/>
          <w:b/>
          <w:lang w:eastAsia="ar-SA" w:bidi="ar-SA"/>
        </w:rPr>
      </w:pPr>
    </w:p>
    <w:tbl>
      <w:tblPr>
        <w:tblStyle w:val="Mkatabulky"/>
        <w:tblW w:w="10312" w:type="dxa"/>
        <w:tblInd w:w="108" w:type="dxa"/>
        <w:tblLayout w:type="fixed"/>
        <w:tblLook w:val="04A0" w:firstRow="1" w:lastRow="0" w:firstColumn="1" w:lastColumn="0" w:noHBand="0" w:noVBand="1"/>
      </w:tblPr>
      <w:tblGrid>
        <w:gridCol w:w="6663"/>
        <w:gridCol w:w="3649"/>
      </w:tblGrid>
      <w:tr w:rsidR="00353C5B" w:rsidRPr="00353C5B" w14:paraId="78EF3D90" w14:textId="77777777" w:rsidTr="00353C5B">
        <w:trPr>
          <w:trHeight w:val="489"/>
        </w:trPr>
        <w:tc>
          <w:tcPr>
            <w:tcW w:w="6663" w:type="dxa"/>
          </w:tcPr>
          <w:p w14:paraId="3F09E57C" w14:textId="77777777" w:rsidR="00353C5B" w:rsidRPr="000533B5" w:rsidRDefault="00353C5B" w:rsidP="00D4408B">
            <w:pPr>
              <w:jc w:val="center"/>
              <w:rPr>
                <w:rFonts w:cs="Arial"/>
                <w:b/>
                <w:bCs/>
                <w:lang w:eastAsia="cs-CZ"/>
              </w:rPr>
            </w:pPr>
            <w:r w:rsidRPr="000533B5">
              <w:rPr>
                <w:rFonts w:cs="Arial"/>
                <w:b/>
                <w:bCs/>
                <w:lang w:eastAsia="cs-CZ"/>
              </w:rPr>
              <w:t>Požadované parametry</w:t>
            </w:r>
          </w:p>
        </w:tc>
        <w:tc>
          <w:tcPr>
            <w:tcW w:w="3649" w:type="dxa"/>
          </w:tcPr>
          <w:p w14:paraId="79B59A30" w14:textId="77777777" w:rsidR="00353C5B" w:rsidRPr="000533B5" w:rsidRDefault="00353C5B" w:rsidP="00D4408B">
            <w:pPr>
              <w:jc w:val="center"/>
              <w:rPr>
                <w:rFonts w:cs="Arial"/>
                <w:b/>
                <w:bCs/>
                <w:lang w:eastAsia="cs-CZ"/>
              </w:rPr>
            </w:pPr>
            <w:r w:rsidRPr="000533B5">
              <w:rPr>
                <w:rFonts w:cs="Arial"/>
                <w:b/>
                <w:bCs/>
                <w:lang w:eastAsia="cs-CZ"/>
              </w:rPr>
              <w:t>Parametry nabízené dodavatelem</w:t>
            </w:r>
          </w:p>
          <w:p w14:paraId="46E922F7" w14:textId="77777777" w:rsidR="00353C5B" w:rsidRPr="000533B5" w:rsidRDefault="00353C5B" w:rsidP="00D4408B">
            <w:pPr>
              <w:jc w:val="center"/>
              <w:rPr>
                <w:rFonts w:cs="Arial"/>
                <w:b/>
                <w:bCs/>
                <w:lang w:eastAsia="cs-CZ"/>
              </w:rPr>
            </w:pPr>
            <w:r w:rsidRPr="000533B5">
              <w:rPr>
                <w:rFonts w:cs="Arial"/>
                <w:b/>
                <w:bCs/>
                <w:color w:val="C00000"/>
                <w:lang w:eastAsia="cs-CZ"/>
              </w:rPr>
              <w:t>Doplní dodavatel</w:t>
            </w:r>
          </w:p>
        </w:tc>
      </w:tr>
      <w:tr w:rsidR="00353C5B" w:rsidRPr="00353C5B" w14:paraId="77FC8D63" w14:textId="4B54DB89" w:rsidTr="00353C5B">
        <w:tc>
          <w:tcPr>
            <w:tcW w:w="6663" w:type="dxa"/>
          </w:tcPr>
          <w:p w14:paraId="6D8DE7A5" w14:textId="4748ABAA" w:rsidR="00353C5B" w:rsidRPr="000533B5" w:rsidRDefault="00AA60C1"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Nové vozidlo min. r. v. 2019</w:t>
            </w:r>
            <w:r w:rsidR="00353C5B" w:rsidRPr="000533B5">
              <w:rPr>
                <w:rFonts w:asciiTheme="minorHAnsi" w:hAnsiTheme="minorHAnsi" w:cs="Arial"/>
                <w:lang w:eastAsia="ar-SA" w:bidi="ar-SA"/>
              </w:rPr>
              <w:t>.</w:t>
            </w:r>
          </w:p>
        </w:tc>
        <w:tc>
          <w:tcPr>
            <w:tcW w:w="3649" w:type="dxa"/>
            <w:shd w:val="clear" w:color="auto" w:fill="FFFFCC"/>
          </w:tcPr>
          <w:p w14:paraId="1176EA3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38E2866" w14:textId="1A050D57" w:rsidTr="00353C5B">
        <w:tc>
          <w:tcPr>
            <w:tcW w:w="6663" w:type="dxa"/>
          </w:tcPr>
          <w:p w14:paraId="2EC9174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Najeto max. 300 km.</w:t>
            </w:r>
          </w:p>
        </w:tc>
        <w:tc>
          <w:tcPr>
            <w:tcW w:w="3649" w:type="dxa"/>
            <w:shd w:val="clear" w:color="auto" w:fill="FFFFCC"/>
          </w:tcPr>
          <w:p w14:paraId="4EDD7AA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ADD5F62" w14:textId="21B72D6A" w:rsidTr="00353C5B">
        <w:tc>
          <w:tcPr>
            <w:tcW w:w="6663" w:type="dxa"/>
          </w:tcPr>
          <w:p w14:paraId="2FB0C0B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přeplňovaný vznětový min. objem 1968 ccm.</w:t>
            </w:r>
          </w:p>
        </w:tc>
        <w:tc>
          <w:tcPr>
            <w:tcW w:w="3649" w:type="dxa"/>
            <w:shd w:val="clear" w:color="auto" w:fill="FFFFCC"/>
          </w:tcPr>
          <w:p w14:paraId="0B55FFB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D2E78DB" w14:textId="7D3F0E60" w:rsidTr="00353C5B">
        <w:tc>
          <w:tcPr>
            <w:tcW w:w="6663" w:type="dxa"/>
          </w:tcPr>
          <w:p w14:paraId="09A0E99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Maximální výkon motoru min. 130 kW, maximální krouticí moment min. 410 Nm.</w:t>
            </w:r>
          </w:p>
        </w:tc>
        <w:tc>
          <w:tcPr>
            <w:tcW w:w="3649" w:type="dxa"/>
            <w:shd w:val="clear" w:color="auto" w:fill="FFFFCC"/>
          </w:tcPr>
          <w:p w14:paraId="77177A5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7901385" w14:textId="5ABDA3BD" w:rsidTr="00353C5B">
        <w:tc>
          <w:tcPr>
            <w:tcW w:w="6663" w:type="dxa"/>
          </w:tcPr>
          <w:p w14:paraId="7ADF676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exhalační norma min. Euro 6.</w:t>
            </w:r>
          </w:p>
        </w:tc>
        <w:tc>
          <w:tcPr>
            <w:tcW w:w="3649" w:type="dxa"/>
            <w:shd w:val="clear" w:color="auto" w:fill="FFFFCC"/>
          </w:tcPr>
          <w:p w14:paraId="383F69C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0A8CDFF" w14:textId="73CA6C4E" w:rsidTr="00353C5B">
        <w:tc>
          <w:tcPr>
            <w:tcW w:w="6663" w:type="dxa"/>
          </w:tcPr>
          <w:p w14:paraId="1D49BB7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Největší technicky přípustná/povolená hmotnost max. 3500 kg.</w:t>
            </w:r>
          </w:p>
        </w:tc>
        <w:tc>
          <w:tcPr>
            <w:tcW w:w="3649" w:type="dxa"/>
            <w:shd w:val="clear" w:color="auto" w:fill="FFFFCC"/>
          </w:tcPr>
          <w:p w14:paraId="37A9EB3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45048A2" w14:textId="0CB07E36" w:rsidTr="00353C5B">
        <w:tc>
          <w:tcPr>
            <w:tcW w:w="6663" w:type="dxa"/>
          </w:tcPr>
          <w:p w14:paraId="56F371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Kabina řidiče v konfiguraci sedadel 1+1, obě sedadla min. s 1 ks loketní opěrkou vnitřní, bederní opěrkou, výškově nastavitelná, obě sedadla vyhřívaná s odděleným nastavením.</w:t>
            </w:r>
          </w:p>
        </w:tc>
        <w:tc>
          <w:tcPr>
            <w:tcW w:w="3649" w:type="dxa"/>
            <w:shd w:val="clear" w:color="auto" w:fill="FFFFCC"/>
          </w:tcPr>
          <w:p w14:paraId="69E6951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DE759B2" w14:textId="4DF17089" w:rsidTr="00353C5B">
        <w:tc>
          <w:tcPr>
            <w:tcW w:w="6663" w:type="dxa"/>
          </w:tcPr>
          <w:p w14:paraId="26FF5ED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Nastavitelná výšková poloha volantu, nastavitelná vzdálenost volantu od sedadla řidiče. </w:t>
            </w:r>
          </w:p>
        </w:tc>
        <w:tc>
          <w:tcPr>
            <w:tcW w:w="3649" w:type="dxa"/>
            <w:shd w:val="clear" w:color="auto" w:fill="FFFFCC"/>
          </w:tcPr>
          <w:p w14:paraId="42771CE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13AB14" w14:textId="6E9D6BD0" w:rsidTr="00353C5B">
        <w:tc>
          <w:tcPr>
            <w:tcW w:w="6663" w:type="dxa"/>
          </w:tcPr>
          <w:p w14:paraId="1F68BC7C" w14:textId="45A28EC2"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Pohon všech kol </w:t>
            </w:r>
            <w:r w:rsidR="000533B5">
              <w:rPr>
                <w:rFonts w:asciiTheme="minorHAnsi" w:hAnsiTheme="minorHAnsi" w:cs="Arial"/>
                <w:lang w:eastAsia="ar-SA" w:bidi="ar-SA"/>
              </w:rPr>
              <w:t xml:space="preserve">s </w:t>
            </w:r>
            <w:r w:rsidRPr="000533B5">
              <w:rPr>
                <w:rFonts w:asciiTheme="minorHAnsi" w:hAnsiTheme="minorHAnsi" w:cs="Arial"/>
                <w:lang w:eastAsia="ar-SA" w:bidi="ar-SA"/>
              </w:rPr>
              <w:t>mechanick</w:t>
            </w:r>
            <w:r w:rsidR="000533B5">
              <w:rPr>
                <w:rFonts w:asciiTheme="minorHAnsi" w:hAnsiTheme="minorHAnsi" w:cs="Arial"/>
                <w:lang w:eastAsia="ar-SA" w:bidi="ar-SA"/>
              </w:rPr>
              <w:t>ou</w:t>
            </w:r>
            <w:r w:rsidRPr="000533B5">
              <w:rPr>
                <w:rFonts w:asciiTheme="minorHAnsi" w:hAnsiTheme="minorHAnsi" w:cs="Arial"/>
                <w:lang w:eastAsia="ar-SA" w:bidi="ar-SA"/>
              </w:rPr>
              <w:t xml:space="preserve"> uzávěrk</w:t>
            </w:r>
            <w:r w:rsidR="000533B5">
              <w:rPr>
                <w:rFonts w:asciiTheme="minorHAnsi" w:hAnsiTheme="minorHAnsi" w:cs="Arial"/>
                <w:lang w:eastAsia="ar-SA" w:bidi="ar-SA"/>
              </w:rPr>
              <w:t>ou</w:t>
            </w:r>
            <w:r w:rsidRPr="000533B5">
              <w:rPr>
                <w:rFonts w:asciiTheme="minorHAnsi" w:hAnsiTheme="minorHAnsi" w:cs="Arial"/>
                <w:lang w:eastAsia="ar-SA" w:bidi="ar-SA"/>
              </w:rPr>
              <w:t xml:space="preserve"> diferenciálu.</w:t>
            </w:r>
          </w:p>
        </w:tc>
        <w:tc>
          <w:tcPr>
            <w:tcW w:w="3649" w:type="dxa"/>
            <w:shd w:val="clear" w:color="auto" w:fill="FFFFCC"/>
          </w:tcPr>
          <w:p w14:paraId="283E01D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09F992E" w14:textId="6DD9C243" w:rsidTr="00353C5B">
        <w:tc>
          <w:tcPr>
            <w:tcW w:w="6663" w:type="dxa"/>
          </w:tcPr>
          <w:p w14:paraId="5D96E36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Asistent rozjezdu do kopce, ABS, elektronický stabilizační systém, protiprokluzový systém zajišťující přenos hnací síly od motoru na povrch vozovky, asistent pro kompenzaci bočního větru.</w:t>
            </w:r>
          </w:p>
        </w:tc>
        <w:tc>
          <w:tcPr>
            <w:tcW w:w="3649" w:type="dxa"/>
            <w:shd w:val="clear" w:color="auto" w:fill="FFFFCC"/>
          </w:tcPr>
          <w:p w14:paraId="55FE7BC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FEFB42A" w14:textId="1EDF4974" w:rsidTr="00353C5B">
        <w:tc>
          <w:tcPr>
            <w:tcW w:w="6663" w:type="dxa"/>
          </w:tcPr>
          <w:p w14:paraId="05C41F41" w14:textId="33803080"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Offroad asistent pro jízdu z kopce po nezpevněném terénu</w:t>
            </w:r>
            <w:r w:rsidR="000533B5">
              <w:rPr>
                <w:rFonts w:asciiTheme="minorHAnsi" w:hAnsiTheme="minorHAnsi" w:cs="Arial"/>
                <w:lang w:eastAsia="ar-SA" w:bidi="ar-SA"/>
              </w:rPr>
              <w:t>, nebo redukce převodovky</w:t>
            </w:r>
            <w:r w:rsidRPr="000533B5">
              <w:rPr>
                <w:rFonts w:asciiTheme="minorHAnsi" w:hAnsiTheme="minorHAnsi" w:cs="Arial"/>
                <w:lang w:eastAsia="ar-SA" w:bidi="ar-SA"/>
              </w:rPr>
              <w:t>.</w:t>
            </w:r>
          </w:p>
        </w:tc>
        <w:tc>
          <w:tcPr>
            <w:tcW w:w="3649" w:type="dxa"/>
            <w:shd w:val="clear" w:color="auto" w:fill="FFFFCC"/>
          </w:tcPr>
          <w:p w14:paraId="7711978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1266601" w14:textId="78EF965F" w:rsidTr="00353C5B">
        <w:tc>
          <w:tcPr>
            <w:tcW w:w="6663" w:type="dxa"/>
          </w:tcPr>
          <w:p w14:paraId="39DF9365" w14:textId="77777777" w:rsidR="00353C5B" w:rsidRPr="000533B5" w:rsidRDefault="00353C5B" w:rsidP="00D4408B">
            <w:pPr>
              <w:widowControl/>
              <w:numPr>
                <w:ilvl w:val="0"/>
                <w:numId w:val="15"/>
              </w:numPr>
              <w:spacing w:line="276" w:lineRule="auto"/>
              <w:jc w:val="both"/>
              <w:rPr>
                <w:rFonts w:asciiTheme="minorHAnsi" w:hAnsiTheme="minorHAnsi" w:cs="Arial"/>
                <w:bCs/>
                <w:lang w:eastAsia="ar-SA" w:bidi="ar-SA"/>
              </w:rPr>
            </w:pPr>
            <w:r w:rsidRPr="000533B5">
              <w:rPr>
                <w:rFonts w:asciiTheme="minorHAnsi" w:hAnsiTheme="minorHAnsi" w:cs="Arial"/>
                <w:bCs/>
                <w:lang w:eastAsia="ar-SA" w:bidi="ar-SA"/>
              </w:rPr>
              <w:t>Kotoučové brzdy na všech kolech.</w:t>
            </w:r>
          </w:p>
        </w:tc>
        <w:tc>
          <w:tcPr>
            <w:tcW w:w="3649" w:type="dxa"/>
            <w:shd w:val="clear" w:color="auto" w:fill="FFFFCC"/>
          </w:tcPr>
          <w:p w14:paraId="1A68A37D" w14:textId="77777777" w:rsidR="00353C5B" w:rsidRPr="00353C5B" w:rsidRDefault="00353C5B" w:rsidP="00353C5B">
            <w:pPr>
              <w:widowControl/>
              <w:spacing w:line="276" w:lineRule="auto"/>
              <w:ind w:left="142"/>
              <w:jc w:val="both"/>
              <w:rPr>
                <w:rFonts w:asciiTheme="minorHAnsi" w:hAnsiTheme="minorHAnsi" w:cs="Arial"/>
                <w:bCs/>
                <w:sz w:val="20"/>
                <w:szCs w:val="20"/>
                <w:lang w:eastAsia="ar-SA" w:bidi="ar-SA"/>
              </w:rPr>
            </w:pPr>
          </w:p>
        </w:tc>
      </w:tr>
      <w:tr w:rsidR="00353C5B" w:rsidRPr="00353C5B" w14:paraId="05FFC10D" w14:textId="3B54B852" w:rsidTr="00353C5B">
        <w:tc>
          <w:tcPr>
            <w:tcW w:w="6663" w:type="dxa"/>
          </w:tcPr>
          <w:p w14:paraId="492405CF" w14:textId="1991B0DD"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Otáčkoměr, imobilizér</w:t>
            </w:r>
            <w:r w:rsidR="000533B5">
              <w:rPr>
                <w:rFonts w:asciiTheme="minorHAnsi" w:hAnsiTheme="minorHAnsi" w:cs="Arial"/>
                <w:lang w:eastAsia="ar-SA" w:bidi="ar-SA"/>
              </w:rPr>
              <w:t>, třetí brzdové světlo</w:t>
            </w:r>
            <w:r w:rsidRPr="000533B5">
              <w:rPr>
                <w:rFonts w:asciiTheme="minorHAnsi" w:hAnsiTheme="minorHAnsi" w:cs="Arial"/>
                <w:lang w:eastAsia="ar-SA" w:bidi="ar-SA"/>
              </w:rPr>
              <w:t>.</w:t>
            </w:r>
          </w:p>
        </w:tc>
        <w:tc>
          <w:tcPr>
            <w:tcW w:w="3649" w:type="dxa"/>
            <w:shd w:val="clear" w:color="auto" w:fill="FFFFCC"/>
          </w:tcPr>
          <w:p w14:paraId="3C2FE7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2730BE8" w14:textId="14CA2436" w:rsidTr="00353C5B">
        <w:tc>
          <w:tcPr>
            <w:tcW w:w="6663" w:type="dxa"/>
          </w:tcPr>
          <w:p w14:paraId="3F9DC3F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ukazatel palubní počítač (ukazatel min. vnější teploty, spotřeby paliva a dojezdu).</w:t>
            </w:r>
          </w:p>
        </w:tc>
        <w:tc>
          <w:tcPr>
            <w:tcW w:w="3649" w:type="dxa"/>
            <w:shd w:val="clear" w:color="auto" w:fill="FFFFCC"/>
          </w:tcPr>
          <w:p w14:paraId="29DBE2E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CC605A0" w14:textId="739D06CB" w:rsidTr="00353C5B">
        <w:tc>
          <w:tcPr>
            <w:tcW w:w="6663" w:type="dxa"/>
          </w:tcPr>
          <w:p w14:paraId="329C99D3" w14:textId="481B9B6D"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w:t>
            </w:r>
            <w:r w:rsidR="006A17C3">
              <w:rPr>
                <w:rFonts w:asciiTheme="minorHAnsi" w:hAnsiTheme="minorHAnsi" w:cs="Arial"/>
                <w:lang w:eastAsia="ar-SA" w:bidi="ar-SA"/>
              </w:rPr>
              <w:t>empomat</w:t>
            </w:r>
            <w:r w:rsidRPr="000533B5">
              <w:rPr>
                <w:rFonts w:asciiTheme="minorHAnsi" w:hAnsiTheme="minorHAnsi" w:cs="Arial"/>
                <w:lang w:eastAsia="ar-SA" w:bidi="ar-SA"/>
              </w:rPr>
              <w:t>.</w:t>
            </w:r>
          </w:p>
        </w:tc>
        <w:tc>
          <w:tcPr>
            <w:tcW w:w="3649" w:type="dxa"/>
            <w:shd w:val="clear" w:color="auto" w:fill="FFFFCC"/>
          </w:tcPr>
          <w:p w14:paraId="6A1A872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16BBC49" w14:textId="16BF516A" w:rsidTr="00353C5B">
        <w:tc>
          <w:tcPr>
            <w:tcW w:w="6663" w:type="dxa"/>
          </w:tcPr>
          <w:p w14:paraId="13D29A0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Airbag řidiče a spolujezdce včetně předpínačů bezpečnostních pásů, boční a hlavové airbagy pro řidiče a spolujezdce.</w:t>
            </w:r>
          </w:p>
        </w:tc>
        <w:tc>
          <w:tcPr>
            <w:tcW w:w="3649" w:type="dxa"/>
            <w:shd w:val="clear" w:color="auto" w:fill="FFFFCC"/>
          </w:tcPr>
          <w:p w14:paraId="44A3011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43AAED1" w14:textId="3C6E7274" w:rsidTr="00353C5B">
        <w:tc>
          <w:tcPr>
            <w:tcW w:w="6663" w:type="dxa"/>
          </w:tcPr>
          <w:p w14:paraId="6D2309C5" w14:textId="2F104C5C"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Min. manuální šestistupňová převodovka</w:t>
            </w:r>
            <w:r w:rsidR="00CD6B93">
              <w:rPr>
                <w:rFonts w:asciiTheme="minorHAnsi" w:hAnsiTheme="minorHAnsi" w:cs="Arial"/>
                <w:lang w:eastAsia="ar-SA" w:bidi="ar-SA"/>
              </w:rPr>
              <w:t xml:space="preserve"> ve směru vpřed</w:t>
            </w:r>
            <w:r w:rsidRPr="000533B5">
              <w:rPr>
                <w:rFonts w:asciiTheme="minorHAnsi" w:hAnsiTheme="minorHAnsi" w:cs="Arial"/>
                <w:lang w:eastAsia="ar-SA" w:bidi="ar-SA"/>
              </w:rPr>
              <w:t>.</w:t>
            </w:r>
          </w:p>
        </w:tc>
        <w:tc>
          <w:tcPr>
            <w:tcW w:w="3649" w:type="dxa"/>
            <w:shd w:val="clear" w:color="auto" w:fill="FFFFCC"/>
          </w:tcPr>
          <w:p w14:paraId="7429997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19A925" w14:textId="7AF15573" w:rsidTr="00353C5B">
        <w:tc>
          <w:tcPr>
            <w:tcW w:w="6663" w:type="dxa"/>
          </w:tcPr>
          <w:p w14:paraId="0A5189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Stabilizátor přední a zadní nápravy.</w:t>
            </w:r>
          </w:p>
        </w:tc>
        <w:tc>
          <w:tcPr>
            <w:tcW w:w="3649" w:type="dxa"/>
            <w:shd w:val="clear" w:color="auto" w:fill="FFFFCC"/>
          </w:tcPr>
          <w:p w14:paraId="17681A4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B8E5A58" w14:textId="0FC51F97" w:rsidTr="00353C5B">
        <w:tc>
          <w:tcPr>
            <w:tcW w:w="6663" w:type="dxa"/>
          </w:tcPr>
          <w:p w14:paraId="747AF17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Rozvor min. 3 640 mm.</w:t>
            </w:r>
          </w:p>
        </w:tc>
        <w:tc>
          <w:tcPr>
            <w:tcW w:w="3649" w:type="dxa"/>
            <w:shd w:val="clear" w:color="auto" w:fill="FFFFCC"/>
          </w:tcPr>
          <w:p w14:paraId="185998C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D6AFCB5" w14:textId="40460718" w:rsidTr="00353C5B">
        <w:tc>
          <w:tcPr>
            <w:tcW w:w="6663" w:type="dxa"/>
          </w:tcPr>
          <w:p w14:paraId="0F2C9C0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Lapače nečistot vpředu i vzadu.</w:t>
            </w:r>
          </w:p>
        </w:tc>
        <w:tc>
          <w:tcPr>
            <w:tcW w:w="3649" w:type="dxa"/>
            <w:shd w:val="clear" w:color="auto" w:fill="FFFFCC"/>
          </w:tcPr>
          <w:p w14:paraId="598AFB8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DFEC8AC" w14:textId="43E08C1D" w:rsidTr="00353C5B">
        <w:tc>
          <w:tcPr>
            <w:tcW w:w="6663" w:type="dxa"/>
          </w:tcPr>
          <w:p w14:paraId="4C6D73C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Dělící přepážka s posuvným oknem.</w:t>
            </w:r>
          </w:p>
        </w:tc>
        <w:tc>
          <w:tcPr>
            <w:tcW w:w="3649" w:type="dxa"/>
            <w:shd w:val="clear" w:color="auto" w:fill="FFFFCC"/>
          </w:tcPr>
          <w:p w14:paraId="186C0A1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050750" w14:textId="03CC71EC" w:rsidTr="00353C5B">
        <w:tc>
          <w:tcPr>
            <w:tcW w:w="6663" w:type="dxa"/>
          </w:tcPr>
          <w:p w14:paraId="5265373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vpravo s posuvným oknem.</w:t>
            </w:r>
          </w:p>
        </w:tc>
        <w:tc>
          <w:tcPr>
            <w:tcW w:w="3649" w:type="dxa"/>
            <w:shd w:val="clear" w:color="auto" w:fill="FFFFCC"/>
          </w:tcPr>
          <w:p w14:paraId="553B227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31A0EFE" w14:textId="58A6A7EB" w:rsidTr="00353C5B">
        <w:tc>
          <w:tcPr>
            <w:tcW w:w="6663" w:type="dxa"/>
          </w:tcPr>
          <w:p w14:paraId="2BF64DF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vlevo bez okna.</w:t>
            </w:r>
          </w:p>
        </w:tc>
        <w:tc>
          <w:tcPr>
            <w:tcW w:w="3649" w:type="dxa"/>
            <w:shd w:val="clear" w:color="auto" w:fill="FFFFCC"/>
          </w:tcPr>
          <w:p w14:paraId="0C84B70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693472D" w14:textId="5A6EDE36" w:rsidTr="00353C5B">
        <w:tc>
          <w:tcPr>
            <w:tcW w:w="6663" w:type="dxa"/>
          </w:tcPr>
          <w:p w14:paraId="39BDEF5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Tónovaná skla, minimální prosklení vozidla je kabina řidiče, boční posuvné dveře vpravo s otvíracím oknem a zadní křídlové dveře s okny. Může být nabídnuto i vozidlo celoprosklené.</w:t>
            </w:r>
          </w:p>
        </w:tc>
        <w:tc>
          <w:tcPr>
            <w:tcW w:w="3649" w:type="dxa"/>
            <w:shd w:val="clear" w:color="auto" w:fill="FFFFCC"/>
          </w:tcPr>
          <w:p w14:paraId="6A4FA6D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81AB6BE" w14:textId="0CBF7AAB" w:rsidTr="00353C5B">
        <w:tc>
          <w:tcPr>
            <w:tcW w:w="6663" w:type="dxa"/>
          </w:tcPr>
          <w:p w14:paraId="1B1E652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Prodloužená záruka min. 4 roky s možným omezením najetí min. 200.000 km (dodavatel může nabídnout více).</w:t>
            </w:r>
          </w:p>
        </w:tc>
        <w:tc>
          <w:tcPr>
            <w:tcW w:w="3649" w:type="dxa"/>
            <w:shd w:val="clear" w:color="auto" w:fill="FFFFCC"/>
          </w:tcPr>
          <w:p w14:paraId="28D1A4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192D0E2" w14:textId="0D99D275" w:rsidTr="00353C5B">
        <w:tc>
          <w:tcPr>
            <w:tcW w:w="6663" w:type="dxa"/>
          </w:tcPr>
          <w:p w14:paraId="33E19EB8"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Vysoká střecha lakovaná s vysokými prosklenými zadními dvoukřídlými dveřmi, které umožní nastoupení do vozidla zezadu.</w:t>
            </w:r>
          </w:p>
        </w:tc>
        <w:tc>
          <w:tcPr>
            <w:tcW w:w="3649" w:type="dxa"/>
            <w:shd w:val="clear" w:color="auto" w:fill="FFFFCC"/>
          </w:tcPr>
          <w:p w14:paraId="612B7ED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9E3E0D" w14:textId="5CAEAC24" w:rsidTr="00353C5B">
        <w:tc>
          <w:tcPr>
            <w:tcW w:w="6663" w:type="dxa"/>
          </w:tcPr>
          <w:p w14:paraId="286458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Zadní nástupní schod integrovaný v nárazníku, v celé šířce nárazníku.</w:t>
            </w:r>
          </w:p>
        </w:tc>
        <w:tc>
          <w:tcPr>
            <w:tcW w:w="3649" w:type="dxa"/>
            <w:shd w:val="clear" w:color="auto" w:fill="FFFFCC"/>
          </w:tcPr>
          <w:p w14:paraId="340EC2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CF5B7F" w14:textId="35422E3E" w:rsidTr="00353C5B">
        <w:tc>
          <w:tcPr>
            <w:tcW w:w="6663" w:type="dxa"/>
          </w:tcPr>
          <w:p w14:paraId="4DBF4BE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Barva karoserie sírově žlutá RAL 1016, lakování od výrobce vozidla v 1. stupni výroby.</w:t>
            </w:r>
          </w:p>
        </w:tc>
        <w:tc>
          <w:tcPr>
            <w:tcW w:w="3649" w:type="dxa"/>
            <w:shd w:val="clear" w:color="auto" w:fill="FFFFCC"/>
          </w:tcPr>
          <w:p w14:paraId="46F4C1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A92765D" w14:textId="36B27E44" w:rsidTr="00353C5B">
        <w:tc>
          <w:tcPr>
            <w:tcW w:w="6663" w:type="dxa"/>
          </w:tcPr>
          <w:p w14:paraId="33F5DFA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Mlhové reflektory integrované v nárazníku s přisvěcováním do zatáčky.</w:t>
            </w:r>
          </w:p>
        </w:tc>
        <w:tc>
          <w:tcPr>
            <w:tcW w:w="3649" w:type="dxa"/>
            <w:shd w:val="clear" w:color="auto" w:fill="FFFFCC"/>
          </w:tcPr>
          <w:p w14:paraId="78A2BF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6FE1CB" w14:textId="1689744E" w:rsidTr="00353C5B">
        <w:tc>
          <w:tcPr>
            <w:tcW w:w="6663" w:type="dxa"/>
          </w:tcPr>
          <w:p w14:paraId="5FD3C66B" w14:textId="6F9CC964"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LED hlavní světlomety s automatickým spuštěním, LED denní svícení s automatickým spuštěním.</w:t>
            </w:r>
          </w:p>
        </w:tc>
        <w:tc>
          <w:tcPr>
            <w:tcW w:w="3649" w:type="dxa"/>
            <w:shd w:val="clear" w:color="auto" w:fill="FFFFCC"/>
          </w:tcPr>
          <w:p w14:paraId="323F88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13618D7" w14:textId="4A66C6F1" w:rsidTr="00353C5B">
        <w:tc>
          <w:tcPr>
            <w:tcW w:w="6663" w:type="dxa"/>
          </w:tcPr>
          <w:p w14:paraId="11360A4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poziční světla.</w:t>
            </w:r>
          </w:p>
        </w:tc>
        <w:tc>
          <w:tcPr>
            <w:tcW w:w="3649" w:type="dxa"/>
            <w:shd w:val="clear" w:color="auto" w:fill="FFFFCC"/>
          </w:tcPr>
          <w:p w14:paraId="63EAE21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B96BD6A" w14:textId="44F084B1" w:rsidTr="00353C5B">
        <w:tc>
          <w:tcPr>
            <w:tcW w:w="6663" w:type="dxa"/>
          </w:tcPr>
          <w:p w14:paraId="7363ED62" w14:textId="747B3C54"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Druhý akumulátor pro zástavbu AGM</w:t>
            </w:r>
            <w:r w:rsidR="00353C5B" w:rsidRPr="000533B5">
              <w:rPr>
                <w:rFonts w:asciiTheme="minorHAnsi" w:hAnsiTheme="minorHAnsi" w:cs="Arial"/>
                <w:lang w:eastAsia="ar-SA" w:bidi="ar-SA"/>
              </w:rPr>
              <w:t xml:space="preserve"> min. 9</w:t>
            </w:r>
            <w:r w:rsidR="00C823B6">
              <w:rPr>
                <w:rFonts w:asciiTheme="minorHAnsi" w:hAnsiTheme="minorHAnsi" w:cs="Arial"/>
                <w:lang w:eastAsia="ar-SA" w:bidi="ar-SA"/>
              </w:rPr>
              <w:t>0</w:t>
            </w:r>
            <w:r w:rsidR="00353C5B" w:rsidRPr="000533B5">
              <w:rPr>
                <w:rFonts w:asciiTheme="minorHAnsi" w:hAnsiTheme="minorHAnsi" w:cs="Arial"/>
                <w:lang w:eastAsia="ar-SA" w:bidi="ar-SA"/>
              </w:rPr>
              <w:t xml:space="preserve"> Ah., s dělícím relé.</w:t>
            </w:r>
          </w:p>
        </w:tc>
        <w:tc>
          <w:tcPr>
            <w:tcW w:w="3649" w:type="dxa"/>
            <w:shd w:val="clear" w:color="auto" w:fill="FFFFCC"/>
          </w:tcPr>
          <w:p w14:paraId="5A1F493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F5E4D1A" w14:textId="7D480DA1" w:rsidTr="00353C5B">
        <w:tc>
          <w:tcPr>
            <w:tcW w:w="6663" w:type="dxa"/>
          </w:tcPr>
          <w:p w14:paraId="40ED6C3E" w14:textId="61167B12"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Zesílený alternátor, akumulátor pro motor AGM.</w:t>
            </w:r>
          </w:p>
        </w:tc>
        <w:tc>
          <w:tcPr>
            <w:tcW w:w="3649" w:type="dxa"/>
            <w:shd w:val="clear" w:color="auto" w:fill="FFFFCC"/>
          </w:tcPr>
          <w:p w14:paraId="503FCD1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C59111" w14:textId="3AAC42C6" w:rsidTr="00353C5B">
        <w:tc>
          <w:tcPr>
            <w:tcW w:w="6663" w:type="dxa"/>
          </w:tcPr>
          <w:p w14:paraId="0FC0E2B2" w14:textId="51D26AEA" w:rsidR="00353C5B" w:rsidRPr="000533B5" w:rsidRDefault="00353C5B" w:rsidP="008F3A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Anténa autorádia, min. </w:t>
            </w:r>
            <w:r w:rsidR="008F3AC3">
              <w:rPr>
                <w:rFonts w:asciiTheme="minorHAnsi" w:hAnsiTheme="minorHAnsi" w:cs="Arial"/>
                <w:lang w:eastAsia="ar-SA" w:bidi="ar-SA"/>
              </w:rPr>
              <w:t>4</w:t>
            </w:r>
            <w:r w:rsidRPr="000533B5">
              <w:rPr>
                <w:rFonts w:asciiTheme="minorHAnsi" w:hAnsiTheme="minorHAnsi" w:cs="Arial"/>
                <w:lang w:eastAsia="ar-SA" w:bidi="ar-SA"/>
              </w:rPr>
              <w:t>ks reproduktoru v kabině řidiče.</w:t>
            </w:r>
          </w:p>
        </w:tc>
        <w:tc>
          <w:tcPr>
            <w:tcW w:w="3649" w:type="dxa"/>
            <w:shd w:val="clear" w:color="auto" w:fill="FFFFCC"/>
          </w:tcPr>
          <w:p w14:paraId="7D8A88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1499AF" w14:textId="46938BE2" w:rsidTr="00353C5B">
        <w:tc>
          <w:tcPr>
            <w:tcW w:w="6663" w:type="dxa"/>
          </w:tcPr>
          <w:p w14:paraId="375B212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Centrální zamykání s dálkovým ovládáním, 2 ks funkční klíč, možnost uzamčení a odemčení vozidla zevnitř z místa řidiče.</w:t>
            </w:r>
          </w:p>
        </w:tc>
        <w:tc>
          <w:tcPr>
            <w:tcW w:w="3649" w:type="dxa"/>
            <w:shd w:val="clear" w:color="auto" w:fill="FFFFCC"/>
          </w:tcPr>
          <w:p w14:paraId="256A397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D72F100" w14:textId="772C48D3" w:rsidTr="00353C5B">
        <w:tc>
          <w:tcPr>
            <w:tcW w:w="6663" w:type="dxa"/>
          </w:tcPr>
          <w:p w14:paraId="37589C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Vnější zrcátka elektricky nastavitelná a vyhřívaná.</w:t>
            </w:r>
          </w:p>
        </w:tc>
        <w:tc>
          <w:tcPr>
            <w:tcW w:w="3649" w:type="dxa"/>
            <w:shd w:val="clear" w:color="auto" w:fill="FFFFCC"/>
          </w:tcPr>
          <w:p w14:paraId="78F2AD6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DAE506" w14:textId="10F23D48" w:rsidTr="00353C5B">
        <w:tc>
          <w:tcPr>
            <w:tcW w:w="6663" w:type="dxa"/>
          </w:tcPr>
          <w:p w14:paraId="1D9471B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Elektricky ovládaná okna vpředu.</w:t>
            </w:r>
          </w:p>
        </w:tc>
        <w:tc>
          <w:tcPr>
            <w:tcW w:w="3649" w:type="dxa"/>
            <w:shd w:val="clear" w:color="auto" w:fill="FFFFCC"/>
          </w:tcPr>
          <w:p w14:paraId="38259AF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FD9A334" w14:textId="15B5FAB3" w:rsidTr="00353C5B">
        <w:tc>
          <w:tcPr>
            <w:tcW w:w="6663" w:type="dxa"/>
          </w:tcPr>
          <w:p w14:paraId="029100D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Parkovací senzory vpředu a vzadu dodané výrobcem vozidla v 1. stupni výroby, akustické a optické upozornění řidiče na překážku.</w:t>
            </w:r>
          </w:p>
        </w:tc>
        <w:tc>
          <w:tcPr>
            <w:tcW w:w="3649" w:type="dxa"/>
            <w:shd w:val="clear" w:color="auto" w:fill="FFFFCC"/>
          </w:tcPr>
          <w:p w14:paraId="015F752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A530A7C" w14:textId="461D2D22" w:rsidTr="00353C5B">
        <w:tc>
          <w:tcPr>
            <w:tcW w:w="6663" w:type="dxa"/>
          </w:tcPr>
          <w:p w14:paraId="2B56C1B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Zadní parkovací kamera se zobrazením na obrazovce autorádia.</w:t>
            </w:r>
          </w:p>
        </w:tc>
        <w:tc>
          <w:tcPr>
            <w:tcW w:w="3649" w:type="dxa"/>
            <w:shd w:val="clear" w:color="auto" w:fill="FFFFCC"/>
          </w:tcPr>
          <w:p w14:paraId="6859496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FAAE454" w14:textId="4461770A" w:rsidTr="00353C5B">
        <w:tc>
          <w:tcPr>
            <w:tcW w:w="6663" w:type="dxa"/>
          </w:tcPr>
          <w:p w14:paraId="1EC611F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Klimatizace kabiny řidiče automatická.</w:t>
            </w:r>
          </w:p>
        </w:tc>
        <w:tc>
          <w:tcPr>
            <w:tcW w:w="3649" w:type="dxa"/>
            <w:shd w:val="clear" w:color="auto" w:fill="FFFFCC"/>
          </w:tcPr>
          <w:p w14:paraId="6A20A22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A824ADF" w14:textId="00FABFF7" w:rsidTr="00353C5B">
        <w:tc>
          <w:tcPr>
            <w:tcW w:w="6663" w:type="dxa"/>
          </w:tcPr>
          <w:p w14:paraId="4A063093" w14:textId="47B33E5E"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Přihřívač chladicí kapaliny motoru naftový s automatickým spouštěním ohřevu</w:t>
            </w:r>
            <w:r w:rsidR="008F3AC3">
              <w:rPr>
                <w:rFonts w:asciiTheme="minorHAnsi" w:hAnsiTheme="minorHAnsi" w:cs="Arial"/>
                <w:lang w:eastAsia="ar-SA" w:bidi="ar-SA"/>
              </w:rPr>
              <w:t xml:space="preserve"> chladicí kapaliny funkční </w:t>
            </w:r>
            <w:r w:rsidRPr="000533B5">
              <w:rPr>
                <w:rFonts w:asciiTheme="minorHAnsi" w:hAnsiTheme="minorHAnsi" w:cs="Arial"/>
                <w:lang w:eastAsia="ar-SA" w:bidi="ar-SA"/>
              </w:rPr>
              <w:t>při spuštění studeného motoru vozidla</w:t>
            </w:r>
            <w:r w:rsidR="008F3AC3">
              <w:rPr>
                <w:rFonts w:asciiTheme="minorHAnsi" w:hAnsiTheme="minorHAnsi" w:cs="Arial"/>
                <w:lang w:eastAsia="ar-SA" w:bidi="ar-SA"/>
              </w:rPr>
              <w:t>, s funkcí nezávislého topení</w:t>
            </w:r>
            <w:r w:rsidRPr="000533B5">
              <w:rPr>
                <w:rFonts w:asciiTheme="minorHAnsi" w:hAnsiTheme="minorHAnsi" w:cs="Arial"/>
                <w:lang w:eastAsia="ar-SA" w:bidi="ar-SA"/>
              </w:rPr>
              <w:t>.</w:t>
            </w:r>
          </w:p>
        </w:tc>
        <w:tc>
          <w:tcPr>
            <w:tcW w:w="3649" w:type="dxa"/>
            <w:shd w:val="clear" w:color="auto" w:fill="FFFFCC"/>
          </w:tcPr>
          <w:p w14:paraId="2EA326D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01F3D8" w14:textId="4416FF12" w:rsidTr="00353C5B">
        <w:tc>
          <w:tcPr>
            <w:tcW w:w="6663" w:type="dxa"/>
          </w:tcPr>
          <w:p w14:paraId="237F343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1 ks DIN šachta pod stropem v kabině řidiče.</w:t>
            </w:r>
          </w:p>
        </w:tc>
        <w:tc>
          <w:tcPr>
            <w:tcW w:w="3649" w:type="dxa"/>
            <w:shd w:val="clear" w:color="auto" w:fill="FFFFCC"/>
          </w:tcPr>
          <w:p w14:paraId="4144348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6C111F3" w14:textId="709F5503" w:rsidTr="00353C5B">
        <w:tc>
          <w:tcPr>
            <w:tcW w:w="6663" w:type="dxa"/>
          </w:tcPr>
          <w:p w14:paraId="7FF4A09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Čtecí světlo vpředu.</w:t>
            </w:r>
          </w:p>
        </w:tc>
        <w:tc>
          <w:tcPr>
            <w:tcW w:w="3649" w:type="dxa"/>
            <w:shd w:val="clear" w:color="auto" w:fill="FFFFCC"/>
          </w:tcPr>
          <w:p w14:paraId="2B8D429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3E749EA" w14:textId="65413183" w:rsidTr="00353C5B">
        <w:tc>
          <w:tcPr>
            <w:tcW w:w="6663" w:type="dxa"/>
          </w:tcPr>
          <w:p w14:paraId="17DA7C8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Vnitřní zpětné zrcátko s možností odclonění.</w:t>
            </w:r>
          </w:p>
        </w:tc>
        <w:tc>
          <w:tcPr>
            <w:tcW w:w="3649" w:type="dxa"/>
            <w:shd w:val="clear" w:color="auto" w:fill="FFFFCC"/>
          </w:tcPr>
          <w:p w14:paraId="11155C7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EDA8003" w14:textId="7B87F319" w:rsidTr="00353C5B">
        <w:tc>
          <w:tcPr>
            <w:tcW w:w="6663" w:type="dxa"/>
          </w:tcPr>
          <w:p w14:paraId="4B0B62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Zesílené tlumiče pérování, stabilizátor přední nápravy.</w:t>
            </w:r>
          </w:p>
        </w:tc>
        <w:tc>
          <w:tcPr>
            <w:tcW w:w="3649" w:type="dxa"/>
            <w:shd w:val="clear" w:color="auto" w:fill="FFFFCC"/>
          </w:tcPr>
          <w:p w14:paraId="2986120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C46F8E" w14:textId="176F3BE4" w:rsidTr="00353C5B">
        <w:tc>
          <w:tcPr>
            <w:tcW w:w="6663" w:type="dxa"/>
          </w:tcPr>
          <w:p w14:paraId="6F6D9A46"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Lakování předního nárazníku v barvě sírově žluté (RAL 1016), lakování nárazníku v rozsahu určeném výrobcem v 1. stupni výroby, podle typu nabídnutého vozidla. </w:t>
            </w:r>
          </w:p>
        </w:tc>
        <w:tc>
          <w:tcPr>
            <w:tcW w:w="3649" w:type="dxa"/>
            <w:shd w:val="clear" w:color="auto" w:fill="FFFFCC"/>
          </w:tcPr>
          <w:p w14:paraId="2159520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61822EC" w14:textId="7AAC92DB" w:rsidTr="00353C5B">
        <w:tc>
          <w:tcPr>
            <w:tcW w:w="6663" w:type="dxa"/>
          </w:tcPr>
          <w:p w14:paraId="3CF88BC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Systém umožňující nechat motor uzamčeného vozidla v chodu, se </w:t>
            </w:r>
            <w:r w:rsidRPr="000533B5">
              <w:rPr>
                <w:rFonts w:asciiTheme="minorHAnsi" w:hAnsiTheme="minorHAnsi" w:cs="Arial"/>
                <w:lang w:eastAsia="ar-SA" w:bidi="ar-SA"/>
              </w:rPr>
              <w:lastRenderedPageBreak/>
              <w:t>zataženou ruční brzdou, bez klíče v zapalování, včetně uzamčení vozu dálkovým ovladačem v klíčku od vozidla.</w:t>
            </w:r>
          </w:p>
        </w:tc>
        <w:tc>
          <w:tcPr>
            <w:tcW w:w="3649" w:type="dxa"/>
            <w:shd w:val="clear" w:color="auto" w:fill="FFFFCC"/>
          </w:tcPr>
          <w:p w14:paraId="498AE43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8D568FE" w14:textId="70626AE5" w:rsidTr="00353C5B">
        <w:tc>
          <w:tcPr>
            <w:tcW w:w="6663" w:type="dxa"/>
          </w:tcPr>
          <w:p w14:paraId="07007D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Osazení vozidla typem pneumatik odpovídajícím zatížení jednotlivých náprav po instalaci zástavby.</w:t>
            </w:r>
          </w:p>
        </w:tc>
        <w:tc>
          <w:tcPr>
            <w:tcW w:w="3649" w:type="dxa"/>
            <w:shd w:val="clear" w:color="auto" w:fill="FFFFCC"/>
          </w:tcPr>
          <w:p w14:paraId="0AABCDA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09754B9" w14:textId="7BFC4578" w:rsidTr="00353C5B">
        <w:tc>
          <w:tcPr>
            <w:tcW w:w="6663" w:type="dxa"/>
          </w:tcPr>
          <w:p w14:paraId="6E29B1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Středové kryty kol, kola min. 16“.</w:t>
            </w:r>
          </w:p>
        </w:tc>
        <w:tc>
          <w:tcPr>
            <w:tcW w:w="3649" w:type="dxa"/>
            <w:shd w:val="clear" w:color="auto" w:fill="FFFFCC"/>
          </w:tcPr>
          <w:p w14:paraId="1801FE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DFDD19" w14:textId="1F86F8E5" w:rsidTr="00353C5B">
        <w:tc>
          <w:tcPr>
            <w:tcW w:w="6663" w:type="dxa"/>
          </w:tcPr>
          <w:p w14:paraId="589A273B" w14:textId="7B3986DA"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Plnohodnotné rezervní kolo včetně heveru a klíče na kola.</w:t>
            </w:r>
          </w:p>
        </w:tc>
        <w:tc>
          <w:tcPr>
            <w:tcW w:w="3649" w:type="dxa"/>
            <w:shd w:val="clear" w:color="auto" w:fill="FFFFCC"/>
          </w:tcPr>
          <w:p w14:paraId="18071FE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A78BAA2" w14:textId="645F383B" w:rsidTr="00353C5B">
        <w:tc>
          <w:tcPr>
            <w:tcW w:w="6663" w:type="dxa"/>
          </w:tcPr>
          <w:p w14:paraId="2331D9AE" w14:textId="44B6AFE6"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 ohledem na podmínky při budoucím provozování vozidla,</w:t>
            </w:r>
            <w:r w:rsidRPr="000533B5">
              <w:rPr>
                <w:rFonts w:asciiTheme="minorHAnsi" w:hAnsiTheme="minorHAnsi"/>
              </w:rPr>
              <w:t xml:space="preserve"> </w:t>
            </w:r>
            <w:r w:rsidRPr="000533B5">
              <w:rPr>
                <w:rFonts w:asciiTheme="minorHAnsi" w:hAnsiTheme="minorHAnsi" w:cs="Arial"/>
                <w:lang w:eastAsia="ar-SA" w:bidi="ar-SA"/>
              </w:rPr>
              <w:t>zadavatel požaduje dodání vozidla na celoročních pneumatikách schváleného typu, včetně rezervního kola.</w:t>
            </w:r>
          </w:p>
        </w:tc>
        <w:tc>
          <w:tcPr>
            <w:tcW w:w="3649" w:type="dxa"/>
            <w:shd w:val="clear" w:color="auto" w:fill="FFFFCC"/>
          </w:tcPr>
          <w:p w14:paraId="33FD176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9608EE7" w14:textId="0F78DBAA" w:rsidTr="00353C5B">
        <w:tc>
          <w:tcPr>
            <w:tcW w:w="6663" w:type="dxa"/>
          </w:tcPr>
          <w:p w14:paraId="149CAB33" w14:textId="0A422B10" w:rsidR="00353C5B" w:rsidRPr="000533B5" w:rsidRDefault="000C0B6F" w:rsidP="000C0B6F">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 xml:space="preserve">Autorádio s min. </w:t>
            </w:r>
            <w:r w:rsidR="00353C5B" w:rsidRPr="000533B5">
              <w:rPr>
                <w:rFonts w:asciiTheme="minorHAnsi" w:hAnsiTheme="minorHAnsi" w:cs="Arial"/>
                <w:lang w:eastAsia="ar-SA" w:bidi="ar-SA"/>
              </w:rPr>
              <w:t xml:space="preserve">8“ barevným displejem, originální autorádio od výrobce vozidla v 1. stupni výroby, </w:t>
            </w:r>
          </w:p>
        </w:tc>
        <w:tc>
          <w:tcPr>
            <w:tcW w:w="3649" w:type="dxa"/>
            <w:shd w:val="clear" w:color="auto" w:fill="FFFFCC"/>
          </w:tcPr>
          <w:p w14:paraId="2A8FB02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72EAACC7" w14:textId="6566504A" w:rsidTr="00353C5B">
        <w:tc>
          <w:tcPr>
            <w:tcW w:w="6663" w:type="dxa"/>
          </w:tcPr>
          <w:p w14:paraId="685729C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USB vstup, bluetooth telefonování.</w:t>
            </w:r>
          </w:p>
        </w:tc>
        <w:tc>
          <w:tcPr>
            <w:tcW w:w="3649" w:type="dxa"/>
            <w:shd w:val="clear" w:color="auto" w:fill="FFFFCC"/>
          </w:tcPr>
          <w:p w14:paraId="21230B97"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3965282" w14:textId="7721349D" w:rsidTr="00353C5B">
        <w:tc>
          <w:tcPr>
            <w:tcW w:w="6663" w:type="dxa"/>
          </w:tcPr>
          <w:p w14:paraId="4E2D1BF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bookmarkStart w:id="1" w:name="OLE_LINK1"/>
            <w:bookmarkStart w:id="2" w:name="OLE_LINK2"/>
            <w:r w:rsidRPr="000533B5">
              <w:rPr>
                <w:rFonts w:asciiTheme="minorHAnsi" w:hAnsiTheme="minorHAnsi" w:cs="Arial"/>
                <w:lang w:eastAsia="ar-SA" w:bidi="ar-SA"/>
              </w:rPr>
              <w:t>Kontrola opotřebení brzdového obložení obou náprav.</w:t>
            </w:r>
          </w:p>
        </w:tc>
        <w:tc>
          <w:tcPr>
            <w:tcW w:w="3649" w:type="dxa"/>
            <w:shd w:val="clear" w:color="auto" w:fill="FFFFCC"/>
          </w:tcPr>
          <w:p w14:paraId="4FEC513D"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68DAA4ED" w14:textId="37F561B5" w:rsidTr="00353C5B">
        <w:tc>
          <w:tcPr>
            <w:tcW w:w="6663" w:type="dxa"/>
          </w:tcPr>
          <w:p w14:paraId="28E80A2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Palivová nádrž min. 75 lit.</w:t>
            </w:r>
          </w:p>
        </w:tc>
        <w:tc>
          <w:tcPr>
            <w:tcW w:w="3649" w:type="dxa"/>
            <w:shd w:val="clear" w:color="auto" w:fill="FFFFCC"/>
          </w:tcPr>
          <w:p w14:paraId="5BB240B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D2B65C" w14:textId="6069456E" w:rsidTr="00353C5B">
        <w:tc>
          <w:tcPr>
            <w:tcW w:w="6663" w:type="dxa"/>
          </w:tcPr>
          <w:p w14:paraId="26F616BA" w14:textId="2DB7BEA5" w:rsidR="00353C5B" w:rsidRPr="000533B5" w:rsidRDefault="00B05AB7" w:rsidP="00B05AB7">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w:t>
            </w:r>
            <w:r w:rsidR="00353C5B" w:rsidRPr="000533B5">
              <w:rPr>
                <w:rFonts w:asciiTheme="minorHAnsi" w:hAnsiTheme="minorHAnsi" w:cs="Arial"/>
                <w:lang w:eastAsia="ar-SA" w:bidi="ar-SA"/>
              </w:rPr>
              <w:t>élka nákladového prostoru od přepážky dozadu min. 3 </w:t>
            </w:r>
            <w:r>
              <w:rPr>
                <w:rFonts w:asciiTheme="minorHAnsi" w:hAnsiTheme="minorHAnsi" w:cs="Arial"/>
                <w:lang w:eastAsia="ar-SA" w:bidi="ar-SA"/>
              </w:rPr>
              <w:t>201</w:t>
            </w:r>
            <w:r w:rsidR="00353C5B" w:rsidRPr="000533B5">
              <w:rPr>
                <w:rFonts w:asciiTheme="minorHAnsi" w:hAnsiTheme="minorHAnsi" w:cs="Arial"/>
                <w:lang w:eastAsia="ar-SA" w:bidi="ar-SA"/>
              </w:rPr>
              <w:t xml:space="preserve"> mm.</w:t>
            </w:r>
          </w:p>
        </w:tc>
        <w:tc>
          <w:tcPr>
            <w:tcW w:w="3649" w:type="dxa"/>
            <w:shd w:val="clear" w:color="auto" w:fill="FFFFCC"/>
          </w:tcPr>
          <w:p w14:paraId="4199797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A2C48D9" w14:textId="37D557F1" w:rsidTr="00353C5B">
        <w:tc>
          <w:tcPr>
            <w:tcW w:w="6663" w:type="dxa"/>
          </w:tcPr>
          <w:p w14:paraId="33AACA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Délka vozidla max. 5 990 mm, měřeno bez zadního nástupního schodu.</w:t>
            </w:r>
          </w:p>
        </w:tc>
        <w:tc>
          <w:tcPr>
            <w:tcW w:w="3649" w:type="dxa"/>
            <w:shd w:val="clear" w:color="auto" w:fill="FFFFCC"/>
          </w:tcPr>
          <w:p w14:paraId="0E9B9B9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FB8341" w14:textId="02AD6819" w:rsidTr="00353C5B">
        <w:tc>
          <w:tcPr>
            <w:tcW w:w="6663" w:type="dxa"/>
          </w:tcPr>
          <w:p w14:paraId="4FF375D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elektronické rozhraní pro připojení externích zařízení dodavatele zdravotnické zástavby.</w:t>
            </w:r>
          </w:p>
        </w:tc>
        <w:tc>
          <w:tcPr>
            <w:tcW w:w="3649" w:type="dxa"/>
            <w:shd w:val="clear" w:color="auto" w:fill="FFFFCC"/>
          </w:tcPr>
          <w:p w14:paraId="517F31F1"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50D6BF56" w14:textId="17ABC080" w:rsidTr="00353C5B">
        <w:tc>
          <w:tcPr>
            <w:tcW w:w="6663" w:type="dxa"/>
          </w:tcPr>
          <w:p w14:paraId="50E7348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Tažné oko vpředu a vzadu.</w:t>
            </w:r>
          </w:p>
        </w:tc>
        <w:tc>
          <w:tcPr>
            <w:tcW w:w="3649" w:type="dxa"/>
            <w:shd w:val="clear" w:color="auto" w:fill="FFFFCC"/>
          </w:tcPr>
          <w:p w14:paraId="33049FBB"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bookmarkEnd w:id="1"/>
      <w:bookmarkEnd w:id="2"/>
      <w:tr w:rsidR="00353C5B" w:rsidRPr="00353C5B" w14:paraId="4BBD244A" w14:textId="5370895F" w:rsidTr="00353C5B">
        <w:tc>
          <w:tcPr>
            <w:tcW w:w="6663" w:type="dxa"/>
          </w:tcPr>
          <w:p w14:paraId="59772B18" w14:textId="472D0088" w:rsidR="00353C5B" w:rsidRPr="000533B5" w:rsidRDefault="00353C5B" w:rsidP="006A17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Výbava: 2 ks výstražný trojúhelník, sada náhradních žárovek a pojistek, tažné lano s háky min. 4 t, výstražná vesta oranžová, gumové koberce v kabině řidiče, 2 ks zakládací klín</w:t>
            </w:r>
            <w:r w:rsidR="008A073B">
              <w:rPr>
                <w:rFonts w:asciiTheme="minorHAnsi" w:hAnsiTheme="minorHAnsi" w:cs="Arial"/>
                <w:lang w:eastAsia="ar-SA" w:bidi="ar-SA"/>
              </w:rPr>
              <w:t xml:space="preserve"> včetně držáků a montáže </w:t>
            </w:r>
            <w:r w:rsidR="00A5276D">
              <w:rPr>
                <w:rFonts w:asciiTheme="minorHAnsi" w:hAnsiTheme="minorHAnsi" w:cs="Arial"/>
                <w:lang w:eastAsia="ar-SA" w:bidi="ar-SA"/>
              </w:rPr>
              <w:t xml:space="preserve">držáků </w:t>
            </w:r>
            <w:r w:rsidR="008A073B">
              <w:rPr>
                <w:rFonts w:asciiTheme="minorHAnsi" w:hAnsiTheme="minorHAnsi" w:cs="Arial"/>
                <w:lang w:eastAsia="ar-SA" w:bidi="ar-SA"/>
              </w:rPr>
              <w:t>klí</w:t>
            </w:r>
            <w:r w:rsidR="006A17C3">
              <w:rPr>
                <w:rFonts w:asciiTheme="minorHAnsi" w:hAnsiTheme="minorHAnsi" w:cs="Arial"/>
                <w:lang w:eastAsia="ar-SA" w:bidi="ar-SA"/>
              </w:rPr>
              <w:t>nů</w:t>
            </w:r>
            <w:r w:rsidR="00C0185B">
              <w:rPr>
                <w:rFonts w:asciiTheme="minorHAnsi" w:hAnsiTheme="minorHAnsi" w:cs="Arial"/>
                <w:lang w:eastAsia="ar-SA" w:bidi="ar-SA"/>
              </w:rPr>
              <w:t>, 2 páry pracovních rukavic</w:t>
            </w:r>
            <w:r w:rsidRPr="000533B5">
              <w:rPr>
                <w:rFonts w:asciiTheme="minorHAnsi" w:hAnsiTheme="minorHAnsi" w:cs="Arial"/>
                <w:lang w:eastAsia="ar-SA" w:bidi="ar-SA"/>
              </w:rPr>
              <w:t>.</w:t>
            </w:r>
          </w:p>
        </w:tc>
        <w:tc>
          <w:tcPr>
            <w:tcW w:w="3649" w:type="dxa"/>
            <w:shd w:val="clear" w:color="auto" w:fill="FFFFCC"/>
          </w:tcPr>
          <w:p w14:paraId="1F52E372"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A21C2A" w:rsidRPr="00353C5B" w14:paraId="78B251D0" w14:textId="49EC4F66" w:rsidTr="00D4408B">
        <w:tc>
          <w:tcPr>
            <w:tcW w:w="10312" w:type="dxa"/>
            <w:gridSpan w:val="2"/>
          </w:tcPr>
          <w:p w14:paraId="09AEE4BC" w14:textId="354488F0" w:rsidR="00A21C2A" w:rsidRPr="000533B5" w:rsidRDefault="00A21C2A" w:rsidP="00353C5B">
            <w:pPr>
              <w:widowControl/>
              <w:spacing w:line="276" w:lineRule="auto"/>
              <w:ind w:left="142"/>
              <w:jc w:val="both"/>
              <w:rPr>
                <w:rFonts w:asciiTheme="minorHAnsi" w:hAnsiTheme="minorHAnsi" w:cs="Arial"/>
                <w:lang w:eastAsia="ar-SA" w:bidi="ar-SA"/>
              </w:rPr>
            </w:pPr>
            <w:r w:rsidRPr="000533B5">
              <w:rPr>
                <w:rFonts w:asciiTheme="minorHAnsi" w:hAnsiTheme="minorHAnsi" w:cs="Arial"/>
                <w:lang w:eastAsia="ar-SA" w:bidi="ar-SA"/>
              </w:rPr>
              <w:t>Veškeré výše uvedené hodnoty a parametry jsou získány z běžně dostupných informačních zdrojů výrobců jednotlivých vozidel. Zadavatel nenese odpovědnost za případné chyby v těchto informačních zdrojích.</w:t>
            </w:r>
          </w:p>
        </w:tc>
      </w:tr>
    </w:tbl>
    <w:p w14:paraId="6F60FAF6" w14:textId="02E1FCAD" w:rsidR="0069519B" w:rsidRPr="00353C5B" w:rsidRDefault="0069519B" w:rsidP="00A21C2A">
      <w:pPr>
        <w:pStyle w:val="Nadpis1"/>
      </w:pPr>
      <w:r w:rsidRPr="00353C5B">
        <w:t>Sanitní zástavba</w:t>
      </w:r>
      <w:r w:rsidR="00E87036" w:rsidRPr="00353C5B">
        <w:t xml:space="preserve"> </w:t>
      </w:r>
      <w:r w:rsidR="00D06F23" w:rsidRPr="00353C5B">
        <w:t>(</w:t>
      </w:r>
      <w:r w:rsidR="00E87036" w:rsidRPr="00353C5B">
        <w:t>2. stupeň výrob</w:t>
      </w:r>
      <w:r w:rsidR="00D06F23" w:rsidRPr="00353C5B">
        <w:t>y</w:t>
      </w:r>
      <w:r w:rsidR="00E87036" w:rsidRPr="00353C5B">
        <w:t xml:space="preserve"> sanitního vozidla</w:t>
      </w:r>
      <w:r w:rsidR="00D06F23" w:rsidRPr="00353C5B">
        <w:t>)</w:t>
      </w:r>
    </w:p>
    <w:tbl>
      <w:tblPr>
        <w:tblStyle w:val="Mkatabulky"/>
        <w:tblW w:w="10348" w:type="dxa"/>
        <w:tblInd w:w="108" w:type="dxa"/>
        <w:tblLayout w:type="fixed"/>
        <w:tblLook w:val="04A0" w:firstRow="1" w:lastRow="0" w:firstColumn="1" w:lastColumn="0" w:noHBand="0" w:noVBand="1"/>
      </w:tblPr>
      <w:tblGrid>
        <w:gridCol w:w="6663"/>
        <w:gridCol w:w="3685"/>
      </w:tblGrid>
      <w:tr w:rsidR="00A21C2A" w:rsidRPr="00353C5B" w14:paraId="598099BB" w14:textId="77777777" w:rsidTr="00A21C2A">
        <w:trPr>
          <w:trHeight w:val="489"/>
        </w:trPr>
        <w:tc>
          <w:tcPr>
            <w:tcW w:w="6663" w:type="dxa"/>
          </w:tcPr>
          <w:p w14:paraId="7F7C359A" w14:textId="77777777" w:rsidR="00A21C2A" w:rsidRPr="000533B5" w:rsidRDefault="00A21C2A" w:rsidP="00D4408B">
            <w:pPr>
              <w:jc w:val="center"/>
              <w:rPr>
                <w:rFonts w:cs="Arial"/>
                <w:b/>
                <w:bCs/>
                <w:lang w:eastAsia="cs-CZ"/>
              </w:rPr>
            </w:pPr>
            <w:r w:rsidRPr="000533B5">
              <w:rPr>
                <w:rFonts w:cs="Arial"/>
                <w:b/>
                <w:bCs/>
                <w:lang w:eastAsia="cs-CZ"/>
              </w:rPr>
              <w:t>Požadované parametry</w:t>
            </w:r>
          </w:p>
        </w:tc>
        <w:tc>
          <w:tcPr>
            <w:tcW w:w="3685" w:type="dxa"/>
          </w:tcPr>
          <w:p w14:paraId="5B216435" w14:textId="77777777" w:rsidR="00A21C2A" w:rsidRPr="000533B5" w:rsidRDefault="00A21C2A" w:rsidP="00D4408B">
            <w:pPr>
              <w:jc w:val="center"/>
              <w:rPr>
                <w:rFonts w:cs="Arial"/>
                <w:b/>
                <w:bCs/>
                <w:lang w:eastAsia="cs-CZ"/>
              </w:rPr>
            </w:pPr>
            <w:r w:rsidRPr="000533B5">
              <w:rPr>
                <w:rFonts w:cs="Arial"/>
                <w:b/>
                <w:bCs/>
                <w:lang w:eastAsia="cs-CZ"/>
              </w:rPr>
              <w:t>Parametry nabízené dodavatelem</w:t>
            </w:r>
          </w:p>
          <w:p w14:paraId="2B0E2A7C" w14:textId="77777777" w:rsidR="00A21C2A" w:rsidRPr="000533B5" w:rsidRDefault="00A21C2A" w:rsidP="00D4408B">
            <w:pPr>
              <w:jc w:val="center"/>
              <w:rPr>
                <w:rFonts w:cs="Arial"/>
                <w:b/>
                <w:bCs/>
                <w:lang w:eastAsia="cs-CZ"/>
              </w:rPr>
            </w:pPr>
            <w:r w:rsidRPr="000533B5">
              <w:rPr>
                <w:rFonts w:cs="Arial"/>
                <w:b/>
                <w:bCs/>
                <w:color w:val="C00000"/>
                <w:lang w:eastAsia="cs-CZ"/>
              </w:rPr>
              <w:t>Doplní dodavatel</w:t>
            </w:r>
          </w:p>
        </w:tc>
      </w:tr>
      <w:tr w:rsidR="00A21C2A" w:rsidRPr="00A21C2A" w14:paraId="7F513B7F" w14:textId="6577A994" w:rsidTr="00133DCD">
        <w:tc>
          <w:tcPr>
            <w:tcW w:w="6663" w:type="dxa"/>
          </w:tcPr>
          <w:p w14:paraId="65E0E229"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komponenty zástavby ambulantního prostoru musí být dodány a namontovány v souladu s ilustrativním nákresem (příloha TS č. 1).</w:t>
            </w:r>
          </w:p>
        </w:tc>
        <w:tc>
          <w:tcPr>
            <w:tcW w:w="3685" w:type="dxa"/>
            <w:shd w:val="clear" w:color="auto" w:fill="FFFFCC"/>
          </w:tcPr>
          <w:p w14:paraId="3AB18196" w14:textId="77777777" w:rsidR="00A21C2A" w:rsidRPr="00133DCD" w:rsidRDefault="00A21C2A" w:rsidP="00133DCD"/>
        </w:tc>
      </w:tr>
      <w:tr w:rsidR="00A21C2A" w:rsidRPr="00A21C2A" w14:paraId="2BA7B1E7" w14:textId="46C523C5" w:rsidTr="00133DCD">
        <w:tc>
          <w:tcPr>
            <w:tcW w:w="6663" w:type="dxa"/>
          </w:tcPr>
          <w:p w14:paraId="6A6479F6" w14:textId="77777777" w:rsidR="00A21C2A" w:rsidRPr="00D4408B" w:rsidRDefault="00A21C2A" w:rsidP="00A21C2A">
            <w:pPr>
              <w:widowControl/>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Maximální počet přepravovaných osob na sedadlech a lůžku včetně řidiče je min. 5.</w:t>
            </w:r>
          </w:p>
        </w:tc>
        <w:tc>
          <w:tcPr>
            <w:tcW w:w="3685" w:type="dxa"/>
            <w:shd w:val="clear" w:color="auto" w:fill="FFFFCC"/>
          </w:tcPr>
          <w:p w14:paraId="13FA12F6" w14:textId="77777777" w:rsidR="00A21C2A" w:rsidRPr="00133DCD" w:rsidRDefault="00A21C2A" w:rsidP="00133DCD"/>
        </w:tc>
      </w:tr>
      <w:tr w:rsidR="00A21C2A" w:rsidRPr="00A21C2A" w14:paraId="2810532E" w14:textId="7BB62B66" w:rsidTr="00133DCD">
        <w:tc>
          <w:tcPr>
            <w:tcW w:w="6663" w:type="dxa"/>
          </w:tcPr>
          <w:p w14:paraId="5B60B518"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Klimatizace ambulantního prostoru napojená na klimatizaci v kabině řidiče. Ovládání mechanické integrované do ovládacího panelu v ambulantním prostoru, případně ovládání automatické nastavením teploty ambulantního prostoru z kabiny řidiče (automaticky regulovaná teplota).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vyjádření doloží v nabídce.</w:t>
            </w:r>
          </w:p>
        </w:tc>
        <w:tc>
          <w:tcPr>
            <w:tcW w:w="3685" w:type="dxa"/>
            <w:shd w:val="clear" w:color="auto" w:fill="FFFFCC"/>
          </w:tcPr>
          <w:p w14:paraId="16ABE590" w14:textId="77777777" w:rsidR="00A21C2A" w:rsidRPr="00133DCD" w:rsidRDefault="00A21C2A" w:rsidP="00133DCD"/>
        </w:tc>
      </w:tr>
      <w:tr w:rsidR="00A21C2A" w:rsidRPr="00A21C2A" w14:paraId="4B612903" w14:textId="5B928261" w:rsidTr="00133DCD">
        <w:tc>
          <w:tcPr>
            <w:tcW w:w="6663" w:type="dxa"/>
          </w:tcPr>
          <w:p w14:paraId="1553D00C"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Teplovodní topení s min. dvou rychlostním ventilátorem (nebo automaticky ovládaným ventilátorem) v ambulantním prostoru </w:t>
            </w:r>
            <w:r w:rsidRPr="00D4408B">
              <w:rPr>
                <w:rFonts w:asciiTheme="minorHAnsi" w:hAnsiTheme="minorHAnsi" w:cs="Arial"/>
                <w:lang w:eastAsia="ar-SA" w:bidi="ar-SA"/>
              </w:rPr>
              <w:lastRenderedPageBreak/>
              <w:t xml:space="preserve">napojené na chladicí systém motoru vozidla. Ovládání mechanické integrované do ovládacího panelu v ambulantním prostoru, případně ovládání automatické nastavením teploty ambulantního prostoru z kabiny řidiče (automaticky regulovaná teplota). V případě použití neoriginálního teplovodního výměníku a rozvodu chladicí kapaliny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doloží vyjádření v nabídce.</w:t>
            </w:r>
          </w:p>
        </w:tc>
        <w:tc>
          <w:tcPr>
            <w:tcW w:w="3685" w:type="dxa"/>
            <w:shd w:val="clear" w:color="auto" w:fill="FFFFCC"/>
          </w:tcPr>
          <w:p w14:paraId="1EA09E81" w14:textId="77777777" w:rsidR="00A21C2A" w:rsidRPr="00133DCD" w:rsidRDefault="00A21C2A" w:rsidP="00133DCD"/>
        </w:tc>
      </w:tr>
      <w:tr w:rsidR="00A21C2A" w:rsidRPr="00A21C2A" w14:paraId="68CFF528" w14:textId="12ED777C" w:rsidTr="00133DCD">
        <w:tc>
          <w:tcPr>
            <w:tcW w:w="6663" w:type="dxa"/>
          </w:tcPr>
          <w:p w14:paraId="696F2AF5"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Nezávislé naftové topení pro ambulantní prostor o minimálním výkonu 3,5 kW s digitálním ovladačem integrovaným do ovládacího panelu v ambulantním prostoru.</w:t>
            </w:r>
          </w:p>
        </w:tc>
        <w:tc>
          <w:tcPr>
            <w:tcW w:w="3685" w:type="dxa"/>
            <w:shd w:val="clear" w:color="auto" w:fill="FFFFCC"/>
          </w:tcPr>
          <w:p w14:paraId="3B0D8180" w14:textId="77777777" w:rsidR="00A21C2A" w:rsidRPr="00133DCD" w:rsidRDefault="00A21C2A" w:rsidP="00133DCD"/>
        </w:tc>
      </w:tr>
      <w:tr w:rsidR="00A21C2A" w:rsidRPr="00A21C2A" w14:paraId="60CC0264" w14:textId="102DE0D9" w:rsidTr="00133DCD">
        <w:tc>
          <w:tcPr>
            <w:tcW w:w="6663" w:type="dxa"/>
          </w:tcPr>
          <w:p w14:paraId="0CFCFEEA"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Teplovzdušné topení 230V o minimálním výkonu 2 kW v ambulantním prostoru uchyceno na nehořlavé podložce, s termostatickým spínačem, zapojené do zásuvky 230V barevně (červeně) rozlišené.</w:t>
            </w:r>
          </w:p>
        </w:tc>
        <w:tc>
          <w:tcPr>
            <w:tcW w:w="3685" w:type="dxa"/>
            <w:shd w:val="clear" w:color="auto" w:fill="FFFFCC"/>
          </w:tcPr>
          <w:p w14:paraId="4B179409" w14:textId="77777777" w:rsidR="00A21C2A" w:rsidRPr="00133DCD" w:rsidRDefault="00A21C2A" w:rsidP="00133DCD"/>
        </w:tc>
      </w:tr>
      <w:tr w:rsidR="00A21C2A" w:rsidRPr="00A21C2A" w14:paraId="3295A80B" w14:textId="629707BE" w:rsidTr="00133DCD">
        <w:tc>
          <w:tcPr>
            <w:tcW w:w="6663" w:type="dxa"/>
          </w:tcPr>
          <w:p w14:paraId="0D8496B0"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Zadní náprava pneumaticky odpružená, min. tři polohy nastavení výšky vozidla, ovládání v dosahu řidiče.</w:t>
            </w:r>
          </w:p>
        </w:tc>
        <w:tc>
          <w:tcPr>
            <w:tcW w:w="3685" w:type="dxa"/>
            <w:shd w:val="clear" w:color="auto" w:fill="FFFFCC"/>
          </w:tcPr>
          <w:p w14:paraId="5710E222" w14:textId="77777777" w:rsidR="00A21C2A" w:rsidRPr="00133DCD" w:rsidRDefault="00A21C2A" w:rsidP="00133DCD"/>
        </w:tc>
      </w:tr>
      <w:tr w:rsidR="00A21C2A" w:rsidRPr="00A21C2A" w14:paraId="20C5E615" w14:textId="3DC01196" w:rsidTr="00133DCD">
        <w:tc>
          <w:tcPr>
            <w:tcW w:w="6663" w:type="dxa"/>
          </w:tcPr>
          <w:p w14:paraId="325C7A20" w14:textId="21BAE1A9" w:rsidR="00A21C2A" w:rsidRPr="00D4408B" w:rsidRDefault="00A21C2A" w:rsidP="008F3A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2 ks antén radiostanic s koaxiálním kabelem na střeše s vývodem mezi přední sedadla s dostatečnou rezervou 1 ks 80 MHz, </w:t>
            </w:r>
            <w:r w:rsidR="008F3AC3">
              <w:rPr>
                <w:rFonts w:asciiTheme="minorHAnsi" w:hAnsiTheme="minorHAnsi" w:cs="Arial"/>
                <w:lang w:eastAsia="ar-SA" w:bidi="ar-SA"/>
              </w:rPr>
              <w:t>1 ks 400 MHz Matra, rozmístění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0C6F7C2A" w14:textId="77777777" w:rsidR="00A21C2A" w:rsidRPr="00133DCD" w:rsidRDefault="00A21C2A" w:rsidP="00133DCD"/>
        </w:tc>
      </w:tr>
      <w:tr w:rsidR="00A21C2A" w:rsidRPr="00A21C2A" w14:paraId="3DEFBDAD" w14:textId="2BFB147A" w:rsidTr="00133DCD">
        <w:tc>
          <w:tcPr>
            <w:tcW w:w="6663" w:type="dxa"/>
          </w:tcPr>
          <w:p w14:paraId="63187FE7" w14:textId="0AF5595B" w:rsidR="00A21C2A" w:rsidRPr="00D4408B" w:rsidRDefault="00A21C2A" w:rsidP="008F3A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Příp</w:t>
            </w:r>
            <w:r w:rsidR="008F3AC3">
              <w:rPr>
                <w:rFonts w:asciiTheme="minorHAnsi" w:hAnsiTheme="minorHAnsi" w:cs="Arial"/>
                <w:lang w:eastAsia="ar-SA" w:bidi="ar-SA"/>
              </w:rPr>
              <w:t>rava napájení pro 2 ks radiostanic</w:t>
            </w:r>
            <w:r w:rsidRPr="00D4408B">
              <w:rPr>
                <w:rFonts w:asciiTheme="minorHAnsi" w:hAnsiTheme="minorHAnsi" w:cs="Arial"/>
                <w:lang w:eastAsia="ar-SA" w:bidi="ar-SA"/>
              </w:rPr>
              <w:t>, včetně jejich montáže, vyvedená mezi sedadla v kabině řidiče s dostatečnou rezervou, rozmí</w:t>
            </w:r>
            <w:r w:rsidR="008F3AC3">
              <w:rPr>
                <w:rFonts w:asciiTheme="minorHAnsi" w:hAnsiTheme="minorHAnsi" w:cs="Arial"/>
                <w:lang w:eastAsia="ar-SA" w:bidi="ar-SA"/>
              </w:rPr>
              <w:t>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5A4D4F28" w14:textId="77777777" w:rsidR="00A21C2A" w:rsidRPr="00133DCD" w:rsidRDefault="00A21C2A" w:rsidP="00133DCD"/>
        </w:tc>
      </w:tr>
      <w:tr w:rsidR="00A21C2A" w:rsidRPr="00A21C2A" w14:paraId="59210A3E" w14:textId="62E28C45" w:rsidTr="00133DCD">
        <w:tc>
          <w:tcPr>
            <w:tcW w:w="6663" w:type="dxa"/>
          </w:tcPr>
          <w:p w14:paraId="314C59E2" w14:textId="413359A5" w:rsidR="00A21C2A" w:rsidRPr="00D4408B" w:rsidRDefault="00A21C2A" w:rsidP="002542BD">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A611FA">
              <w:rPr>
                <w:rFonts w:asciiTheme="minorHAnsi" w:hAnsiTheme="minorHAnsi" w:cs="Arial"/>
                <w:lang w:eastAsia="ar-SA" w:bidi="ar-SA"/>
              </w:rPr>
              <w:t>Osvětlení</w:t>
            </w:r>
            <w:r w:rsidRPr="00D4408B">
              <w:rPr>
                <w:rFonts w:asciiTheme="minorHAnsi" w:hAnsiTheme="minorHAnsi" w:cs="Arial"/>
                <w:lang w:eastAsia="ar-SA" w:bidi="ar-SA"/>
              </w:rPr>
              <w:t xml:space="preserve"> ambulantního prostoru min. 2 ks</w:t>
            </w:r>
            <w:r w:rsidR="002542BD">
              <w:rPr>
                <w:rFonts w:asciiTheme="minorHAnsi" w:hAnsiTheme="minorHAnsi" w:cs="Arial"/>
                <w:lang w:eastAsia="ar-SA" w:bidi="ar-SA"/>
              </w:rPr>
              <w:t xml:space="preserve"> LED</w:t>
            </w:r>
            <w:r w:rsidRPr="00D4408B">
              <w:rPr>
                <w:rFonts w:asciiTheme="minorHAnsi" w:hAnsiTheme="minorHAnsi" w:cs="Arial"/>
                <w:lang w:eastAsia="ar-SA" w:bidi="ar-SA"/>
              </w:rPr>
              <w:t xml:space="preserve"> pásu se stmívačem a s vypínači u zadních dveří, bočních dveří a v ovládacím panelu u bočního sedadla. Osvětlení musí umožnit noční modrý svit s možností regulace intenzity světla. LED pásy umístěné souběžně s podélnou osou vozidla s maximálním využitím celé délky ambulantního prostoru. </w:t>
            </w:r>
            <w:r w:rsidR="00A611FA" w:rsidRPr="00A611FA">
              <w:rPr>
                <w:rFonts w:asciiTheme="minorHAnsi" w:hAnsiTheme="minorHAnsi" w:cs="Arial"/>
                <w:lang w:eastAsia="ar-SA" w:bidi="ar-SA"/>
              </w:rPr>
              <w:t xml:space="preserve">Osvětlení nesmí být závislé na časovém spínači vnitřního osvětlení vozidla. </w:t>
            </w:r>
            <w:r w:rsidRPr="00D4408B">
              <w:rPr>
                <w:rFonts w:asciiTheme="minorHAnsi" w:hAnsiTheme="minorHAnsi" w:cs="Arial"/>
                <w:lang w:eastAsia="ar-SA" w:bidi="ar-SA"/>
              </w:rPr>
              <w:t>Provedení osvětlení odsouhlasí zadavatel před instalací do vozidla.</w:t>
            </w:r>
          </w:p>
        </w:tc>
        <w:tc>
          <w:tcPr>
            <w:tcW w:w="3685" w:type="dxa"/>
            <w:shd w:val="clear" w:color="auto" w:fill="FFFFCC"/>
          </w:tcPr>
          <w:p w14:paraId="282C0BA2" w14:textId="77777777" w:rsidR="00A21C2A" w:rsidRPr="00133DCD" w:rsidRDefault="00A21C2A" w:rsidP="00133DCD"/>
        </w:tc>
      </w:tr>
      <w:tr w:rsidR="00A21C2A" w:rsidRPr="00A21C2A" w14:paraId="123DBF09" w14:textId="3CC71427" w:rsidTr="00133DCD">
        <w:tc>
          <w:tcPr>
            <w:tcW w:w="6663" w:type="dxa"/>
          </w:tcPr>
          <w:p w14:paraId="6392CFE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Pomocné nouzové osvětlení ambulantního prostoru a schodu bočních dveří.</w:t>
            </w:r>
          </w:p>
        </w:tc>
        <w:tc>
          <w:tcPr>
            <w:tcW w:w="3685" w:type="dxa"/>
            <w:shd w:val="clear" w:color="auto" w:fill="FFFFCC"/>
          </w:tcPr>
          <w:p w14:paraId="3C5CEEE4" w14:textId="77777777" w:rsidR="00A21C2A" w:rsidRPr="00133DCD" w:rsidRDefault="00A21C2A" w:rsidP="00133DCD"/>
        </w:tc>
      </w:tr>
      <w:tr w:rsidR="00A21C2A" w:rsidRPr="00A21C2A" w14:paraId="70868D2A" w14:textId="544568AF" w:rsidTr="00133DCD">
        <w:tc>
          <w:tcPr>
            <w:tcW w:w="6663" w:type="dxa"/>
          </w:tcPr>
          <w:p w14:paraId="65D67D01" w14:textId="3CB48FEF" w:rsidR="00A21C2A" w:rsidRPr="00D4408B" w:rsidRDefault="00A21C2A" w:rsidP="00A611F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Lékařské </w:t>
            </w:r>
            <w:r w:rsidR="00A611FA">
              <w:rPr>
                <w:rFonts w:asciiTheme="minorHAnsi" w:hAnsiTheme="minorHAnsi" w:cs="Arial"/>
                <w:lang w:eastAsia="ar-SA" w:bidi="ar-SA"/>
              </w:rPr>
              <w:t>LED</w:t>
            </w:r>
            <w:r w:rsidRPr="00D4408B">
              <w:rPr>
                <w:rFonts w:asciiTheme="minorHAnsi" w:hAnsiTheme="minorHAnsi" w:cs="Arial"/>
                <w:lang w:eastAsia="ar-SA" w:bidi="ar-SA"/>
              </w:rPr>
              <w:t xml:space="preserve"> bodové světlo zapuštěné do stropu nad nosítky 2 ks.</w:t>
            </w:r>
            <w:r w:rsidR="00A611FA">
              <w:rPr>
                <w:rFonts w:asciiTheme="minorHAnsi" w:hAnsiTheme="minorHAnsi" w:cs="Arial"/>
                <w:lang w:eastAsia="ar-SA" w:bidi="ar-SA"/>
              </w:rPr>
              <w:t xml:space="preserve"> Barva svitu teplá bílá.</w:t>
            </w:r>
          </w:p>
        </w:tc>
        <w:tc>
          <w:tcPr>
            <w:tcW w:w="3685" w:type="dxa"/>
            <w:shd w:val="clear" w:color="auto" w:fill="FFFFCC"/>
          </w:tcPr>
          <w:p w14:paraId="05CDE2D6" w14:textId="77777777" w:rsidR="00A21C2A" w:rsidRPr="00133DCD" w:rsidRDefault="00A21C2A" w:rsidP="00133DCD"/>
        </w:tc>
      </w:tr>
      <w:tr w:rsidR="00A21C2A" w:rsidRPr="00A21C2A" w14:paraId="30DB165F" w14:textId="4683D660" w:rsidTr="00133DCD">
        <w:tc>
          <w:tcPr>
            <w:tcW w:w="6663" w:type="dxa"/>
          </w:tcPr>
          <w:p w14:paraId="74E2837C"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Flexibilní lampička LED provedení s dlouhým krkem na A sloupku u spolujezdce s vypínačem a 1ks zásuvka 12V přístrojová na palubní desce před spolujezdcem samostatně jištěná s optickou kontrolou funkčnosti a se záslepkou proti vniknutí cizího předmětu.</w:t>
            </w:r>
          </w:p>
        </w:tc>
        <w:tc>
          <w:tcPr>
            <w:tcW w:w="3685" w:type="dxa"/>
            <w:shd w:val="clear" w:color="auto" w:fill="FFFFCC"/>
          </w:tcPr>
          <w:p w14:paraId="4AC40847" w14:textId="77777777" w:rsidR="00A21C2A" w:rsidRPr="00133DCD" w:rsidRDefault="00A21C2A" w:rsidP="00133DCD"/>
        </w:tc>
      </w:tr>
      <w:tr w:rsidR="00A21C2A" w:rsidRPr="00A21C2A" w14:paraId="7D07A2EB" w14:textId="5D7E58BE" w:rsidTr="00133DCD">
        <w:tc>
          <w:tcPr>
            <w:tcW w:w="6663" w:type="dxa"/>
          </w:tcPr>
          <w:p w14:paraId="5FF60AC2"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Optická signalizace otevřených dveří pro řidiče.</w:t>
            </w:r>
          </w:p>
        </w:tc>
        <w:tc>
          <w:tcPr>
            <w:tcW w:w="3685" w:type="dxa"/>
            <w:shd w:val="clear" w:color="auto" w:fill="FFFFCC"/>
          </w:tcPr>
          <w:p w14:paraId="531F5FC4" w14:textId="77777777" w:rsidR="00A21C2A" w:rsidRPr="00133DCD" w:rsidRDefault="00A21C2A" w:rsidP="00133DCD"/>
        </w:tc>
      </w:tr>
      <w:tr w:rsidR="00A21C2A" w:rsidRPr="00A21C2A" w14:paraId="4DE7D77A" w14:textId="75A9CDDF" w:rsidTr="00133DCD">
        <w:tc>
          <w:tcPr>
            <w:tcW w:w="6663" w:type="dxa"/>
          </w:tcPr>
          <w:p w14:paraId="29020789" w14:textId="085A37B5" w:rsidR="005E7CC3" w:rsidRPr="005E7CC3" w:rsidRDefault="00A21C2A" w:rsidP="005E7C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Stropní ventilátor obousměrný.</w:t>
            </w:r>
          </w:p>
        </w:tc>
        <w:tc>
          <w:tcPr>
            <w:tcW w:w="3685" w:type="dxa"/>
            <w:shd w:val="clear" w:color="auto" w:fill="FFFFCC"/>
          </w:tcPr>
          <w:p w14:paraId="0E4BE4E4" w14:textId="77777777" w:rsidR="00A21C2A" w:rsidRPr="00133DCD" w:rsidRDefault="00A21C2A" w:rsidP="00133DCD"/>
        </w:tc>
      </w:tr>
      <w:tr w:rsidR="005E7CC3" w:rsidRPr="00A21C2A" w14:paraId="5854652C" w14:textId="77777777" w:rsidTr="00133DCD">
        <w:tc>
          <w:tcPr>
            <w:tcW w:w="6663" w:type="dxa"/>
          </w:tcPr>
          <w:p w14:paraId="6E27C3FC" w14:textId="6F08851D" w:rsidR="005E7CC3" w:rsidRPr="00D4408B" w:rsidRDefault="005E7CC3" w:rsidP="005E7CC3">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C</w:t>
            </w:r>
            <w:r w:rsidRPr="005E7CC3">
              <w:rPr>
                <w:rFonts w:asciiTheme="minorHAnsi" w:hAnsiTheme="minorHAnsi" w:cs="Arial"/>
                <w:lang w:eastAsia="ar-SA" w:bidi="ar-SA"/>
              </w:rPr>
              <w:t>hladnička min. objem 7 lit. v chodu za jízdy a při napojení na 230V</w:t>
            </w:r>
            <w:r>
              <w:rPr>
                <w:rFonts w:asciiTheme="minorHAnsi" w:hAnsiTheme="minorHAnsi" w:cs="Arial"/>
                <w:lang w:eastAsia="ar-SA" w:bidi="ar-SA"/>
              </w:rPr>
              <w:t>.</w:t>
            </w:r>
          </w:p>
        </w:tc>
        <w:tc>
          <w:tcPr>
            <w:tcW w:w="3685" w:type="dxa"/>
            <w:shd w:val="clear" w:color="auto" w:fill="FFFFCC"/>
          </w:tcPr>
          <w:p w14:paraId="06968AB8" w14:textId="77777777" w:rsidR="005E7CC3" w:rsidRPr="00133DCD" w:rsidRDefault="005E7CC3" w:rsidP="00133DCD"/>
        </w:tc>
      </w:tr>
      <w:tr w:rsidR="00A21C2A" w:rsidRPr="00A21C2A" w14:paraId="556FDA31" w14:textId="1098C27E" w:rsidTr="00133DCD">
        <w:tc>
          <w:tcPr>
            <w:tcW w:w="6663" w:type="dxa"/>
          </w:tcPr>
          <w:p w14:paraId="524252D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Nabíječka obou akumulátorů 12/230V min. 25A s min. třemi výstupy a automatickou ochranou proti přebíjení pro oba akumulátory.</w:t>
            </w:r>
          </w:p>
        </w:tc>
        <w:tc>
          <w:tcPr>
            <w:tcW w:w="3685" w:type="dxa"/>
            <w:shd w:val="clear" w:color="auto" w:fill="FFFFCC"/>
          </w:tcPr>
          <w:p w14:paraId="4F6A1013" w14:textId="77777777" w:rsidR="00A21C2A" w:rsidRPr="00133DCD" w:rsidRDefault="00A21C2A" w:rsidP="00133DCD"/>
        </w:tc>
      </w:tr>
      <w:tr w:rsidR="00A21C2A" w:rsidRPr="00A21C2A" w14:paraId="3F320000" w14:textId="32F77A80" w:rsidTr="00133DCD">
        <w:tc>
          <w:tcPr>
            <w:tcW w:w="6663" w:type="dxa"/>
          </w:tcPr>
          <w:p w14:paraId="3F126178"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Vstup a rozvod 230V s 15m připojovacím kabelem s koncovkami, automatický mžikový systém odpojení přípojky 230 V, v kovovém nerezovém provedení Rettbox (kompatibilita se stávajícími rozvody 230 V), přesné umístění připojovací zásuvky pro vstup 230V do vozidla určí zadavatel dle nabídnutého typu podvozku. Rozvod 230V s jističi za sedadlem řidiče, s kontrolkou připojení 230V na přístrojové desce, podrobné schéma zapojení s revizní správou.</w:t>
            </w:r>
          </w:p>
        </w:tc>
        <w:tc>
          <w:tcPr>
            <w:tcW w:w="3685" w:type="dxa"/>
            <w:shd w:val="clear" w:color="auto" w:fill="FFFFCC"/>
          </w:tcPr>
          <w:p w14:paraId="5B2352EB" w14:textId="77777777" w:rsidR="00A21C2A" w:rsidRPr="00133DCD" w:rsidRDefault="00A21C2A" w:rsidP="00133DCD"/>
        </w:tc>
      </w:tr>
      <w:tr w:rsidR="00A21C2A" w:rsidRPr="00A21C2A" w14:paraId="5FE837EC" w14:textId="7530FA14" w:rsidTr="00133DCD">
        <w:tc>
          <w:tcPr>
            <w:tcW w:w="6663" w:type="dxa"/>
          </w:tcPr>
          <w:p w14:paraId="7C36DDCF" w14:textId="05F05B5B" w:rsidR="00A21C2A" w:rsidRPr="00D4408B" w:rsidRDefault="000C0B6F" w:rsidP="000C0B6F">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w:t>
            </w:r>
            <w:r w:rsidR="00A21C2A" w:rsidRPr="00D4408B">
              <w:rPr>
                <w:rFonts w:asciiTheme="minorHAnsi" w:hAnsiTheme="minorHAnsi" w:cs="Arial"/>
                <w:lang w:eastAsia="ar-SA" w:bidi="ar-SA"/>
              </w:rPr>
              <w:t xml:space="preserve"> ks zásuvka 230V v ambulantním p</w:t>
            </w:r>
            <w:r>
              <w:rPr>
                <w:rFonts w:asciiTheme="minorHAnsi" w:hAnsiTheme="minorHAnsi" w:cs="Arial"/>
                <w:lang w:eastAsia="ar-SA" w:bidi="ar-SA"/>
              </w:rPr>
              <w:t>rostoru, přesné umístění zásuvek</w:t>
            </w:r>
            <w:r w:rsidR="00A21C2A" w:rsidRPr="00D4408B">
              <w:rPr>
                <w:rFonts w:asciiTheme="minorHAnsi" w:hAnsiTheme="minorHAnsi" w:cs="Arial"/>
                <w:lang w:eastAsia="ar-SA" w:bidi="ar-SA"/>
              </w:rPr>
              <w:t xml:space="preserve"> určí zadavatel.</w:t>
            </w:r>
          </w:p>
        </w:tc>
        <w:tc>
          <w:tcPr>
            <w:tcW w:w="3685" w:type="dxa"/>
            <w:shd w:val="clear" w:color="auto" w:fill="FFFFCC"/>
          </w:tcPr>
          <w:p w14:paraId="72F6C301" w14:textId="77777777" w:rsidR="00A21C2A" w:rsidRPr="00133DCD" w:rsidRDefault="00A21C2A" w:rsidP="00133DCD"/>
        </w:tc>
      </w:tr>
      <w:tr w:rsidR="00A21C2A" w:rsidRPr="00A21C2A" w14:paraId="6C73EF6A" w14:textId="7FA3F35F" w:rsidTr="00133DCD">
        <w:tc>
          <w:tcPr>
            <w:tcW w:w="6663" w:type="dxa"/>
          </w:tcPr>
          <w:p w14:paraId="6AB63DF6"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1ks zásuvka 230V jednoduchá umístěná v zadní levé části zástavby, napojená na měnič 230V, barevně (modře) rozlišená, přesné umístění určí zadavatel.</w:t>
            </w:r>
          </w:p>
        </w:tc>
        <w:tc>
          <w:tcPr>
            <w:tcW w:w="3685" w:type="dxa"/>
            <w:shd w:val="clear" w:color="auto" w:fill="FFFFCC"/>
          </w:tcPr>
          <w:p w14:paraId="4FBC8703" w14:textId="77777777" w:rsidR="00A21C2A" w:rsidRPr="00133DCD" w:rsidRDefault="00A21C2A" w:rsidP="00133DCD"/>
        </w:tc>
      </w:tr>
      <w:tr w:rsidR="00A21C2A" w:rsidRPr="00A21C2A" w14:paraId="4BB7AF5E" w14:textId="0E944F8A" w:rsidTr="00133DCD">
        <w:tc>
          <w:tcPr>
            <w:tcW w:w="6663" w:type="dxa"/>
          </w:tcPr>
          <w:p w14:paraId="36B4A8AC"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Měnič napětí 12/230V sinusový se stálým výkonem min. 1,2 kW.</w:t>
            </w:r>
          </w:p>
        </w:tc>
        <w:tc>
          <w:tcPr>
            <w:tcW w:w="3685" w:type="dxa"/>
            <w:shd w:val="clear" w:color="auto" w:fill="FFFFCC"/>
          </w:tcPr>
          <w:p w14:paraId="6ABC259D" w14:textId="77777777" w:rsidR="00A21C2A" w:rsidRPr="00133DCD" w:rsidRDefault="00A21C2A" w:rsidP="00133DCD"/>
        </w:tc>
      </w:tr>
      <w:tr w:rsidR="00A21C2A" w:rsidRPr="00A21C2A" w14:paraId="1314DEC4" w14:textId="4EFBF8FC" w:rsidTr="00133DCD">
        <w:tc>
          <w:tcPr>
            <w:tcW w:w="6663" w:type="dxa"/>
          </w:tcPr>
          <w:p w14:paraId="60CF7DAA" w14:textId="0171A6E5"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6 ks </w:t>
            </w:r>
            <w:r w:rsidR="008F3AC3">
              <w:rPr>
                <w:rFonts w:asciiTheme="minorHAnsi" w:hAnsiTheme="minorHAnsi" w:cs="Arial"/>
                <w:lang w:eastAsia="ar-SA" w:bidi="ar-SA"/>
              </w:rPr>
              <w:t xml:space="preserve">rohová </w:t>
            </w:r>
            <w:r w:rsidRPr="00D4408B">
              <w:rPr>
                <w:rFonts w:asciiTheme="minorHAnsi" w:hAnsiTheme="minorHAnsi" w:cs="Arial"/>
                <w:lang w:eastAsia="ar-SA" w:bidi="ar-SA"/>
              </w:rPr>
              <w:t>zásuvka 12V přístrojová na levé stěně ambulantního prostoru a 1 ks zásuvka pro inkubátor Dartin umístěná v zadní levé části zástavby, každá zásuvka samostatně jištěná s optickou kontrolou funkčnosti, přesné rozmístění všech zásuvek určí zadavatel.</w:t>
            </w:r>
          </w:p>
        </w:tc>
        <w:tc>
          <w:tcPr>
            <w:tcW w:w="3685" w:type="dxa"/>
            <w:shd w:val="clear" w:color="auto" w:fill="FFFFCC"/>
          </w:tcPr>
          <w:p w14:paraId="338BCC8A" w14:textId="77777777" w:rsidR="00A21C2A" w:rsidRPr="00133DCD" w:rsidRDefault="00A21C2A" w:rsidP="00133DCD"/>
        </w:tc>
      </w:tr>
      <w:tr w:rsidR="00A21C2A" w:rsidRPr="00A21C2A" w14:paraId="40ED3425" w14:textId="1532A0AE" w:rsidTr="00133DCD">
        <w:tc>
          <w:tcPr>
            <w:tcW w:w="6663" w:type="dxa"/>
          </w:tcPr>
          <w:p w14:paraId="22B2D049"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2 ks zásuvka USB umožňující propojení tabletu Panasonic FZ-G1 a tiskárny</w:t>
            </w:r>
            <w:r w:rsidRPr="00D4408B">
              <w:rPr>
                <w:rFonts w:asciiTheme="minorHAnsi" w:hAnsiTheme="minorHAnsi"/>
              </w:rPr>
              <w:t xml:space="preserve"> </w:t>
            </w:r>
            <w:r w:rsidRPr="00D4408B">
              <w:rPr>
                <w:rFonts w:asciiTheme="minorHAnsi" w:hAnsiTheme="minorHAnsi" w:cs="Arial"/>
                <w:lang w:eastAsia="ar-SA" w:bidi="ar-SA"/>
              </w:rPr>
              <w:t>HP Office Jet 100. Zásuvky umístěny 1x v blízkosti držáku tiskárny a 1x v odkládacím boxu mezi sedadly řidiče a spolujezdce. Přesné umístění zásuvek určí zadavatel.</w:t>
            </w:r>
          </w:p>
        </w:tc>
        <w:tc>
          <w:tcPr>
            <w:tcW w:w="3685" w:type="dxa"/>
            <w:shd w:val="clear" w:color="auto" w:fill="FFFFCC"/>
          </w:tcPr>
          <w:p w14:paraId="524ADED2" w14:textId="77777777" w:rsidR="00A21C2A" w:rsidRPr="00133DCD" w:rsidRDefault="00A21C2A" w:rsidP="00133DCD"/>
        </w:tc>
      </w:tr>
      <w:tr w:rsidR="00A21C2A" w:rsidRPr="00A21C2A" w14:paraId="124376E0" w14:textId="1D52ED31" w:rsidTr="00133DCD">
        <w:tc>
          <w:tcPr>
            <w:tcW w:w="6663" w:type="dxa"/>
          </w:tcPr>
          <w:p w14:paraId="66F64F0C"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Výztuhy karoserie hliníkovým plechem.  </w:t>
            </w:r>
          </w:p>
        </w:tc>
        <w:tc>
          <w:tcPr>
            <w:tcW w:w="3685" w:type="dxa"/>
            <w:shd w:val="clear" w:color="auto" w:fill="FFFFCC"/>
          </w:tcPr>
          <w:p w14:paraId="11622E8B" w14:textId="77777777" w:rsidR="00A21C2A" w:rsidRPr="00133DCD" w:rsidRDefault="00A21C2A" w:rsidP="00133DCD"/>
        </w:tc>
      </w:tr>
      <w:tr w:rsidR="006462CB" w:rsidRPr="00A21C2A" w14:paraId="1BEED29C" w14:textId="77777777" w:rsidTr="00133DCD">
        <w:tc>
          <w:tcPr>
            <w:tcW w:w="6663" w:type="dxa"/>
          </w:tcPr>
          <w:p w14:paraId="244CF0F1" w14:textId="39E7CEB9" w:rsidR="006462CB" w:rsidRPr="00D4408B" w:rsidRDefault="006462CB"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O</w:t>
            </w:r>
            <w:r w:rsidRPr="006462CB">
              <w:rPr>
                <w:rFonts w:asciiTheme="minorHAnsi" w:hAnsiTheme="minorHAnsi" w:cs="Arial"/>
                <w:lang w:eastAsia="ar-SA" w:bidi="ar-SA"/>
              </w:rPr>
              <w:t>chrana vnitřní výplně LZ dveří před poškozením výklopnou částí stolu pro nosítka ve formě kovového nerezového plechu</w:t>
            </w:r>
            <w:r>
              <w:rPr>
                <w:rFonts w:asciiTheme="minorHAnsi" w:hAnsiTheme="minorHAnsi" w:cs="Arial"/>
                <w:lang w:eastAsia="ar-SA" w:bidi="ar-SA"/>
              </w:rPr>
              <w:t>.</w:t>
            </w:r>
          </w:p>
        </w:tc>
        <w:tc>
          <w:tcPr>
            <w:tcW w:w="3685" w:type="dxa"/>
            <w:shd w:val="clear" w:color="auto" w:fill="FFFFCC"/>
          </w:tcPr>
          <w:p w14:paraId="36C4188E" w14:textId="77777777" w:rsidR="006462CB" w:rsidRPr="00133DCD" w:rsidRDefault="006462CB" w:rsidP="00133DCD"/>
        </w:tc>
      </w:tr>
      <w:tr w:rsidR="00A21C2A" w:rsidRPr="00A21C2A" w14:paraId="068909A0" w14:textId="7EA057BE" w:rsidTr="00133DCD">
        <w:tc>
          <w:tcPr>
            <w:tcW w:w="6663" w:type="dxa"/>
          </w:tcPr>
          <w:p w14:paraId="413417FD"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Levá stěna v místech určených pro montáž držáků přístrojů do ambulantního prostoru zpevněná hliníkovým plechem.</w:t>
            </w:r>
          </w:p>
        </w:tc>
        <w:tc>
          <w:tcPr>
            <w:tcW w:w="3685" w:type="dxa"/>
            <w:shd w:val="clear" w:color="auto" w:fill="FFFFCC"/>
          </w:tcPr>
          <w:p w14:paraId="68531EA3" w14:textId="77777777" w:rsidR="00A21C2A" w:rsidRPr="00133DCD" w:rsidRDefault="00A21C2A" w:rsidP="00133DCD"/>
        </w:tc>
      </w:tr>
      <w:tr w:rsidR="00A21C2A" w:rsidRPr="00A21C2A" w14:paraId="6AE0CC74" w14:textId="57CB54EA" w:rsidTr="00133DCD">
        <w:tc>
          <w:tcPr>
            <w:tcW w:w="6663" w:type="dxa"/>
          </w:tcPr>
          <w:p w14:paraId="5242E1E4" w14:textId="3FA93E9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Obložení stěn, stropu</w:t>
            </w:r>
            <w:r w:rsidR="00FA3912">
              <w:rPr>
                <w:rFonts w:asciiTheme="minorHAnsi" w:hAnsiTheme="minorHAnsi" w:cs="Arial"/>
                <w:lang w:eastAsia="ar-SA" w:bidi="ar-SA"/>
              </w:rPr>
              <w:t xml:space="preserve">, </w:t>
            </w:r>
            <w:r w:rsidR="008F3AC3">
              <w:rPr>
                <w:rFonts w:asciiTheme="minorHAnsi" w:hAnsiTheme="minorHAnsi" w:cs="Arial"/>
                <w:lang w:eastAsia="ar-SA" w:bidi="ar-SA"/>
              </w:rPr>
              <w:t xml:space="preserve">přepážky, </w:t>
            </w:r>
            <w:r w:rsidR="00FA3912" w:rsidRPr="00FA3912">
              <w:rPr>
                <w:rFonts w:asciiTheme="minorHAnsi" w:hAnsiTheme="minorHAnsi" w:cs="Arial"/>
                <w:lang w:eastAsia="ar-SA" w:bidi="ar-SA"/>
              </w:rPr>
              <w:t>vnitřní strany všech dveří</w:t>
            </w:r>
            <w:r w:rsidRPr="00D4408B">
              <w:rPr>
                <w:rFonts w:asciiTheme="minorHAnsi" w:hAnsiTheme="minorHAnsi" w:cs="Arial"/>
                <w:lang w:eastAsia="ar-SA" w:bidi="ar-SA"/>
              </w:rPr>
              <w:t xml:space="preserve"> a podběhů zadních kol v provedení ze schválených netříštivých materiálů  s minimem spár, včetně jejich zatmelení.</w:t>
            </w:r>
            <w:r w:rsidR="002323C4">
              <w:rPr>
                <w:rFonts w:asciiTheme="minorHAnsi" w:hAnsiTheme="minorHAnsi" w:cs="Arial"/>
                <w:lang w:eastAsia="ar-SA" w:bidi="ar-SA"/>
              </w:rPr>
              <w:t xml:space="preserve"> Veškeré obložení s minimem členění.</w:t>
            </w:r>
          </w:p>
        </w:tc>
        <w:tc>
          <w:tcPr>
            <w:tcW w:w="3685" w:type="dxa"/>
            <w:shd w:val="clear" w:color="auto" w:fill="FFFFCC"/>
          </w:tcPr>
          <w:p w14:paraId="2E857EF5" w14:textId="77777777" w:rsidR="00A21C2A" w:rsidRPr="00133DCD" w:rsidRDefault="00A21C2A" w:rsidP="00133DCD"/>
        </w:tc>
      </w:tr>
      <w:tr w:rsidR="00A21C2A" w:rsidRPr="00A21C2A" w14:paraId="0C786B8B" w14:textId="526450B3" w:rsidTr="00133DCD">
        <w:tc>
          <w:tcPr>
            <w:tcW w:w="6663" w:type="dxa"/>
          </w:tcPr>
          <w:p w14:paraId="4D107C2B"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Protiskluzová vodovzdorná podlaha modré barvy, zatmelení spár.</w:t>
            </w:r>
          </w:p>
        </w:tc>
        <w:tc>
          <w:tcPr>
            <w:tcW w:w="3685" w:type="dxa"/>
            <w:shd w:val="clear" w:color="auto" w:fill="FFFFCC"/>
          </w:tcPr>
          <w:p w14:paraId="6D78B8BE" w14:textId="77777777" w:rsidR="00A21C2A" w:rsidRPr="00133DCD" w:rsidRDefault="00A21C2A" w:rsidP="00133DCD"/>
        </w:tc>
      </w:tr>
      <w:tr w:rsidR="00A21C2A" w:rsidRPr="00A21C2A" w14:paraId="79A43137" w14:textId="4B54496F" w:rsidTr="00133DCD">
        <w:tc>
          <w:tcPr>
            <w:tcW w:w="6663" w:type="dxa"/>
          </w:tcPr>
          <w:p w14:paraId="02C278E2" w14:textId="56E1BB38" w:rsidR="00A21C2A" w:rsidRPr="00D4408B" w:rsidRDefault="00A21C2A" w:rsidP="008F3AC3">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Olištování podlahy ambulantního prostoru u vstupů z boku a zezadu hliníkovým profilem s integrovaným černo žlutým značením, profil a značení musí být plně zátěžově pochozí.</w:t>
            </w:r>
          </w:p>
        </w:tc>
        <w:tc>
          <w:tcPr>
            <w:tcW w:w="3685" w:type="dxa"/>
            <w:shd w:val="clear" w:color="auto" w:fill="FFFFCC"/>
          </w:tcPr>
          <w:p w14:paraId="7B91FD43" w14:textId="77777777" w:rsidR="00A21C2A" w:rsidRPr="00133DCD" w:rsidRDefault="00A21C2A" w:rsidP="00133DCD"/>
        </w:tc>
      </w:tr>
      <w:tr w:rsidR="00DF3333" w:rsidRPr="00A21C2A" w14:paraId="69B9BB7C" w14:textId="77777777" w:rsidTr="00133DCD">
        <w:tc>
          <w:tcPr>
            <w:tcW w:w="6663" w:type="dxa"/>
          </w:tcPr>
          <w:p w14:paraId="1205835F" w14:textId="45EDF014" w:rsidR="00DF3333" w:rsidRPr="00D4408B" w:rsidRDefault="00DF3333" w:rsidP="00F1796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V podlaze zástavby vozidla zapuštěný a zakrytý systém pro variabilní uchycení dvou přepravních </w:t>
            </w:r>
            <w:r w:rsidR="00E22B90">
              <w:rPr>
                <w:rFonts w:asciiTheme="minorHAnsi" w:hAnsiTheme="minorHAnsi" w:cs="Arial"/>
                <w:lang w:eastAsia="ar-SA" w:bidi="ar-SA"/>
              </w:rPr>
              <w:t xml:space="preserve">vyjímatelných </w:t>
            </w:r>
            <w:r w:rsidR="00F1796A">
              <w:rPr>
                <w:rFonts w:asciiTheme="minorHAnsi" w:hAnsiTheme="minorHAnsi" w:cs="Arial"/>
                <w:lang w:eastAsia="ar-SA" w:bidi="ar-SA"/>
              </w:rPr>
              <w:t>kontejner</w:t>
            </w:r>
            <w:r>
              <w:rPr>
                <w:rFonts w:asciiTheme="minorHAnsi" w:hAnsiTheme="minorHAnsi" w:cs="Arial"/>
                <w:lang w:eastAsia="ar-SA" w:bidi="ar-SA"/>
              </w:rPr>
              <w:t>ů s vybavením pro řešení MU s HPO. Systém musí obsahovat popruhy či síť (podle technické</w:t>
            </w:r>
            <w:r w:rsidR="00F1796A">
              <w:rPr>
                <w:rFonts w:asciiTheme="minorHAnsi" w:hAnsiTheme="minorHAnsi" w:cs="Arial"/>
                <w:lang w:eastAsia="ar-SA" w:bidi="ar-SA"/>
              </w:rPr>
              <w:t>ho řešení) pro uchycení obou kontejner</w:t>
            </w:r>
            <w:r>
              <w:rPr>
                <w:rFonts w:asciiTheme="minorHAnsi" w:hAnsiTheme="minorHAnsi" w:cs="Arial"/>
                <w:lang w:eastAsia="ar-SA" w:bidi="ar-SA"/>
              </w:rPr>
              <w:t xml:space="preserve">ů a musí splňovat platné právní předpisy a normy. </w:t>
            </w:r>
            <w:r w:rsidRPr="00C0185B">
              <w:rPr>
                <w:rFonts w:asciiTheme="minorHAnsi" w:hAnsiTheme="minorHAnsi" w:cs="Arial"/>
                <w:b/>
                <w:lang w:eastAsia="ar-SA" w:bidi="ar-SA"/>
              </w:rPr>
              <w:t>Dodavatel uvede</w:t>
            </w:r>
            <w:r w:rsidR="00F1796A" w:rsidRPr="00C0185B">
              <w:rPr>
                <w:rFonts w:asciiTheme="minorHAnsi" w:hAnsiTheme="minorHAnsi" w:cs="Arial"/>
                <w:b/>
                <w:lang w:eastAsia="ar-SA" w:bidi="ar-SA"/>
              </w:rPr>
              <w:t>,</w:t>
            </w:r>
            <w:r w:rsidRPr="00C0185B">
              <w:rPr>
                <w:rFonts w:asciiTheme="minorHAnsi" w:hAnsiTheme="minorHAnsi" w:cs="Arial"/>
                <w:b/>
                <w:lang w:eastAsia="ar-SA" w:bidi="ar-SA"/>
              </w:rPr>
              <w:t xml:space="preserve"> jaký upevňovací systém </w:t>
            </w:r>
            <w:r w:rsidR="00F1796A" w:rsidRPr="00C0185B">
              <w:rPr>
                <w:rFonts w:asciiTheme="minorHAnsi" w:hAnsiTheme="minorHAnsi" w:cs="Arial"/>
                <w:b/>
                <w:lang w:eastAsia="ar-SA" w:bidi="ar-SA"/>
              </w:rPr>
              <w:t>pro kontejnery</w:t>
            </w:r>
            <w:r w:rsidRPr="00C0185B">
              <w:rPr>
                <w:rFonts w:asciiTheme="minorHAnsi" w:hAnsiTheme="minorHAnsi" w:cs="Arial"/>
                <w:b/>
                <w:lang w:eastAsia="ar-SA" w:bidi="ar-SA"/>
              </w:rPr>
              <w:t xml:space="preserve"> nabízí.</w:t>
            </w:r>
          </w:p>
        </w:tc>
        <w:tc>
          <w:tcPr>
            <w:tcW w:w="3685" w:type="dxa"/>
            <w:shd w:val="clear" w:color="auto" w:fill="FFFFCC"/>
          </w:tcPr>
          <w:p w14:paraId="788D8F27" w14:textId="77777777" w:rsidR="00DF3333" w:rsidRPr="00133DCD" w:rsidRDefault="00DF3333" w:rsidP="00133DCD"/>
        </w:tc>
      </w:tr>
      <w:tr w:rsidR="00C16741" w:rsidRPr="00A21C2A" w14:paraId="715F384E" w14:textId="77777777" w:rsidTr="00133DCD">
        <w:tc>
          <w:tcPr>
            <w:tcW w:w="6663" w:type="dxa"/>
          </w:tcPr>
          <w:p w14:paraId="19F7750B" w14:textId="7F4CF207" w:rsidR="00C16741" w:rsidRDefault="00F1796A" w:rsidP="00F1796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2 ks úložný </w:t>
            </w:r>
            <w:r w:rsidR="00E22B90">
              <w:rPr>
                <w:rFonts w:asciiTheme="minorHAnsi" w:hAnsiTheme="minorHAnsi" w:cs="Arial"/>
                <w:lang w:eastAsia="ar-SA" w:bidi="ar-SA"/>
              </w:rPr>
              <w:t xml:space="preserve">vyjímatelný </w:t>
            </w:r>
            <w:r>
              <w:rPr>
                <w:rFonts w:asciiTheme="minorHAnsi" w:hAnsiTheme="minorHAnsi" w:cs="Arial"/>
                <w:lang w:eastAsia="ar-SA" w:bidi="ar-SA"/>
              </w:rPr>
              <w:t>kontejner</w:t>
            </w:r>
            <w:r w:rsidR="00C16741">
              <w:rPr>
                <w:rFonts w:asciiTheme="minorHAnsi" w:hAnsiTheme="minorHAnsi" w:cs="Arial"/>
                <w:lang w:eastAsia="ar-SA" w:bidi="ar-SA"/>
              </w:rPr>
              <w:t xml:space="preserve"> (rozměry </w:t>
            </w:r>
            <w:r>
              <w:rPr>
                <w:rFonts w:asciiTheme="minorHAnsi" w:hAnsiTheme="minorHAnsi" w:cs="Arial"/>
                <w:lang w:eastAsia="ar-SA" w:bidi="ar-SA"/>
              </w:rPr>
              <w:t xml:space="preserve">kontejneru </w:t>
            </w:r>
            <w:r w:rsidR="00C16741">
              <w:rPr>
                <w:rFonts w:asciiTheme="minorHAnsi" w:hAnsiTheme="minorHAnsi" w:cs="Arial"/>
                <w:lang w:eastAsia="ar-SA" w:bidi="ar-SA"/>
              </w:rPr>
              <w:t>min. délka 1100mm, šířka 480 mm, výška 750 mm)</w:t>
            </w:r>
            <w:r>
              <w:rPr>
                <w:rFonts w:asciiTheme="minorHAnsi" w:hAnsiTheme="minorHAnsi" w:cs="Arial"/>
                <w:lang w:eastAsia="ar-SA" w:bidi="ar-SA"/>
              </w:rPr>
              <w:t xml:space="preserve"> pro ukotvení do podlahy </w:t>
            </w:r>
            <w:r>
              <w:rPr>
                <w:rFonts w:asciiTheme="minorHAnsi" w:hAnsiTheme="minorHAnsi" w:cs="Arial"/>
                <w:lang w:eastAsia="ar-SA" w:bidi="ar-SA"/>
              </w:rPr>
              <w:lastRenderedPageBreak/>
              <w:t>v ambulantním prostoru</w:t>
            </w:r>
            <w:r w:rsidR="00C16741">
              <w:rPr>
                <w:rFonts w:asciiTheme="minorHAnsi" w:hAnsiTheme="minorHAnsi" w:cs="Arial"/>
                <w:lang w:eastAsia="ar-SA" w:bidi="ar-SA"/>
              </w:rPr>
              <w:t xml:space="preserve">. Materiál </w:t>
            </w:r>
            <w:r>
              <w:rPr>
                <w:rFonts w:asciiTheme="minorHAnsi" w:hAnsiTheme="minorHAnsi" w:cs="Arial"/>
                <w:lang w:eastAsia="ar-SA" w:bidi="ar-SA"/>
              </w:rPr>
              <w:t>kontejnerů</w:t>
            </w:r>
            <w:r w:rsidR="00C16741">
              <w:rPr>
                <w:rFonts w:asciiTheme="minorHAnsi" w:hAnsiTheme="minorHAnsi" w:cs="Arial"/>
                <w:lang w:eastAsia="ar-SA" w:bidi="ar-SA"/>
              </w:rPr>
              <w:t xml:space="preserve"> hliník. Součástí</w:t>
            </w:r>
            <w:r>
              <w:rPr>
                <w:rFonts w:asciiTheme="minorHAnsi" w:hAnsiTheme="minorHAnsi" w:cs="Arial"/>
                <w:lang w:eastAsia="ar-SA" w:bidi="ar-SA"/>
              </w:rPr>
              <w:t xml:space="preserve"> kontejneru výklopné ví</w:t>
            </w:r>
            <w:r w:rsidR="00C16741">
              <w:rPr>
                <w:rFonts w:asciiTheme="minorHAnsi" w:hAnsiTheme="minorHAnsi" w:cs="Arial"/>
                <w:lang w:eastAsia="ar-SA" w:bidi="ar-SA"/>
              </w:rPr>
              <w:t>ko se zajištěním v zavřené poloze</w:t>
            </w:r>
            <w:r>
              <w:rPr>
                <w:rFonts w:asciiTheme="minorHAnsi" w:hAnsiTheme="minorHAnsi" w:cs="Arial"/>
                <w:lang w:eastAsia="ar-SA" w:bidi="ar-SA"/>
              </w:rPr>
              <w:t xml:space="preserve"> včetně možnosti zavlečení plomby</w:t>
            </w:r>
            <w:r w:rsidR="00C16741">
              <w:rPr>
                <w:rFonts w:asciiTheme="minorHAnsi" w:hAnsiTheme="minorHAnsi" w:cs="Arial"/>
                <w:lang w:eastAsia="ar-SA" w:bidi="ar-SA"/>
              </w:rPr>
              <w:t xml:space="preserve">, </w:t>
            </w:r>
            <w:r>
              <w:rPr>
                <w:rFonts w:asciiTheme="minorHAnsi" w:hAnsiTheme="minorHAnsi" w:cs="Arial"/>
                <w:lang w:eastAsia="ar-SA" w:bidi="ar-SA"/>
              </w:rPr>
              <w:t>min. 4 ks sklopných madel pro snadnou manipulaci s kontejnerem, výztuhy pro zajištění nosnosti (min. 50 kg/kontejner), úchytná oka pro ukotvení kontejneru do kotvícího systému v podlaze.</w:t>
            </w:r>
          </w:p>
        </w:tc>
        <w:tc>
          <w:tcPr>
            <w:tcW w:w="3685" w:type="dxa"/>
            <w:shd w:val="clear" w:color="auto" w:fill="FFFFCC"/>
          </w:tcPr>
          <w:p w14:paraId="4551E230" w14:textId="77777777" w:rsidR="00C16741" w:rsidRPr="00133DCD" w:rsidRDefault="00C16741" w:rsidP="00133DCD"/>
        </w:tc>
      </w:tr>
      <w:tr w:rsidR="00A21C2A" w:rsidRPr="00A21C2A" w14:paraId="63E5BE00" w14:textId="2AAE00A8" w:rsidTr="00133DCD">
        <w:tc>
          <w:tcPr>
            <w:tcW w:w="6663" w:type="dxa"/>
          </w:tcPr>
          <w:p w14:paraId="2B011740" w14:textId="1CC5C91D" w:rsidR="00A21C2A" w:rsidRPr="00D4408B" w:rsidRDefault="00896E55" w:rsidP="00896E55">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Tepelná a hluková izolace ambulan</w:t>
            </w:r>
            <w:r w:rsidR="00A21C2A" w:rsidRPr="00D4408B">
              <w:rPr>
                <w:rFonts w:asciiTheme="minorHAnsi" w:hAnsiTheme="minorHAnsi" w:cs="Arial"/>
                <w:lang w:eastAsia="ar-SA" w:bidi="ar-SA"/>
              </w:rPr>
              <w:t>tního prostoru z pěněných samo zhášejících materiálů.</w:t>
            </w:r>
          </w:p>
        </w:tc>
        <w:tc>
          <w:tcPr>
            <w:tcW w:w="3685" w:type="dxa"/>
            <w:shd w:val="clear" w:color="auto" w:fill="FFFFCC"/>
          </w:tcPr>
          <w:p w14:paraId="705BF6AF" w14:textId="77777777" w:rsidR="00A21C2A" w:rsidRPr="00133DCD" w:rsidRDefault="00A21C2A" w:rsidP="00133DCD"/>
        </w:tc>
      </w:tr>
      <w:tr w:rsidR="00A21C2A" w:rsidRPr="00A21C2A" w14:paraId="2962027D" w14:textId="1313869F" w:rsidTr="00133DCD">
        <w:tc>
          <w:tcPr>
            <w:tcW w:w="6663" w:type="dxa"/>
          </w:tcPr>
          <w:p w14:paraId="7FB6F856"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Sestava úložných prostor, skříněk pro uložení zdravotnického materiálu a rozmístění jednotlivých komponentů v zástavbě viz ilustrativní nákres (příloha TS č. 1).</w:t>
            </w:r>
          </w:p>
        </w:tc>
        <w:tc>
          <w:tcPr>
            <w:tcW w:w="3685" w:type="dxa"/>
            <w:shd w:val="clear" w:color="auto" w:fill="FFFFCC"/>
          </w:tcPr>
          <w:p w14:paraId="6F203CBA" w14:textId="77777777" w:rsidR="00A21C2A" w:rsidRPr="00133DCD" w:rsidRDefault="00A21C2A" w:rsidP="00133DCD"/>
        </w:tc>
      </w:tr>
      <w:tr w:rsidR="00A21C2A" w:rsidRPr="00A21C2A" w14:paraId="7C51E4F9" w14:textId="42C6A9E6" w:rsidTr="00133DCD">
        <w:tc>
          <w:tcPr>
            <w:tcW w:w="6663" w:type="dxa"/>
          </w:tcPr>
          <w:p w14:paraId="30064A01" w14:textId="69E42A50" w:rsidR="00A21C2A" w:rsidRPr="00D4408B" w:rsidRDefault="00A21C2A" w:rsidP="008F3A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Úložný, plně oddělený prostor pro transportní techniku a zdravotnický materiál za levými bočními posuvnými dveřmi. Oddělení od ambulantního prostoru stupňovitou přepážkou, která umožní co nejlepší využití ambulantního prostoru. V tomto úložném prostoru fixace batohu s obvazovým materiálem a kyslíkové tašky. Fixace formou poliček a dvoubodových bezpečnostních pásů se snadným rozepnutím. V tomto prostoru dále dle ČSN EN 1789+A2 certifikovaný úchyt schodolezu (typ Evac+chair) výplň za úchytem opatřena dostatečnou ochranou proti poškození při manipulaci se schodolezem. V tomto prostoru fixace složené celotělové vakuové matrace, jejíž část bude možné zasunout do skříňky nad levým zadním p</w:t>
            </w:r>
            <w:r w:rsidR="008F3AC3">
              <w:rPr>
                <w:rFonts w:asciiTheme="minorHAnsi" w:hAnsiTheme="minorHAnsi" w:cs="Arial"/>
                <w:lang w:eastAsia="ar-SA" w:bidi="ar-SA"/>
              </w:rPr>
              <w:t>odběhem. Fixace matrace formou d</w:t>
            </w:r>
            <w:r w:rsidRPr="00D4408B">
              <w:rPr>
                <w:rFonts w:asciiTheme="minorHAnsi" w:hAnsiTheme="minorHAnsi" w:cs="Arial"/>
                <w:lang w:eastAsia="ar-SA" w:bidi="ar-SA"/>
              </w:rPr>
              <w:t>voubodov</w:t>
            </w:r>
            <w:r w:rsidR="008F3AC3">
              <w:rPr>
                <w:rFonts w:asciiTheme="minorHAnsi" w:hAnsiTheme="minorHAnsi" w:cs="Arial"/>
                <w:lang w:eastAsia="ar-SA" w:bidi="ar-SA"/>
              </w:rPr>
              <w:t>é</w:t>
            </w:r>
            <w:r w:rsidRPr="00D4408B">
              <w:rPr>
                <w:rFonts w:asciiTheme="minorHAnsi" w:hAnsiTheme="minorHAnsi" w:cs="Arial"/>
                <w:lang w:eastAsia="ar-SA" w:bidi="ar-SA"/>
              </w:rPr>
              <w:t>h</w:t>
            </w:r>
            <w:r w:rsidR="008F3AC3">
              <w:rPr>
                <w:rFonts w:asciiTheme="minorHAnsi" w:hAnsiTheme="minorHAnsi" w:cs="Arial"/>
                <w:lang w:eastAsia="ar-SA" w:bidi="ar-SA"/>
              </w:rPr>
              <w:t>o</w:t>
            </w:r>
            <w:r w:rsidRPr="00D4408B">
              <w:rPr>
                <w:rFonts w:asciiTheme="minorHAnsi" w:hAnsiTheme="minorHAnsi" w:cs="Arial"/>
                <w:lang w:eastAsia="ar-SA" w:bidi="ar-SA"/>
              </w:rPr>
              <w:t xml:space="preserve"> </w:t>
            </w:r>
            <w:r w:rsidR="008F3AC3">
              <w:rPr>
                <w:rFonts w:asciiTheme="minorHAnsi" w:hAnsiTheme="minorHAnsi" w:cs="Arial"/>
                <w:lang w:eastAsia="ar-SA" w:bidi="ar-SA"/>
              </w:rPr>
              <w:t xml:space="preserve">bezpečnostního </w:t>
            </w:r>
            <w:r w:rsidRPr="00D4408B">
              <w:rPr>
                <w:rFonts w:asciiTheme="minorHAnsi" w:hAnsiTheme="minorHAnsi" w:cs="Arial"/>
                <w:lang w:eastAsia="ar-SA" w:bidi="ar-SA"/>
              </w:rPr>
              <w:t>pás</w:t>
            </w:r>
            <w:r w:rsidR="008F3AC3">
              <w:rPr>
                <w:rFonts w:asciiTheme="minorHAnsi" w:hAnsiTheme="minorHAnsi" w:cs="Arial"/>
                <w:lang w:eastAsia="ar-SA" w:bidi="ar-SA"/>
              </w:rPr>
              <w:t>u</w:t>
            </w:r>
            <w:r w:rsidRPr="00D4408B">
              <w:rPr>
                <w:rFonts w:asciiTheme="minorHAnsi" w:hAnsiTheme="minorHAnsi" w:cs="Arial"/>
                <w:lang w:eastAsia="ar-SA" w:bidi="ar-SA"/>
              </w:rPr>
              <w:t xml:space="preserve"> se snadným rozpojením. </w:t>
            </w:r>
            <w:r w:rsidR="00AA60C1" w:rsidRPr="00D4408B">
              <w:rPr>
                <w:rFonts w:asciiTheme="minorHAnsi" w:hAnsiTheme="minorHAnsi" w:cs="Arial"/>
                <w:lang w:eastAsia="ar-SA" w:bidi="ar-SA"/>
              </w:rPr>
              <w:t xml:space="preserve">Vhodně umístěné otvory ve stupňovité přepážce pro odvod vzduchu z tohoto prostoru při zavírání bočních dveří. </w:t>
            </w:r>
            <w:r w:rsidRPr="00D4408B">
              <w:rPr>
                <w:rFonts w:asciiTheme="minorHAnsi" w:hAnsiTheme="minorHAnsi" w:cs="Arial"/>
                <w:lang w:eastAsia="ar-SA" w:bidi="ar-SA"/>
              </w:rPr>
              <w:t>Veškeré úložné prostory v tomto odděleném prostoru osvětleny LED pásky. Osvětlení v činnosti vždy při otevření bočních dveří.</w:t>
            </w:r>
            <w:r w:rsidR="008F3AC3">
              <w:rPr>
                <w:rFonts w:asciiTheme="minorHAnsi" w:hAnsiTheme="minorHAnsi" w:cs="Arial"/>
                <w:lang w:eastAsia="ar-SA" w:bidi="ar-SA"/>
              </w:rPr>
              <w:t xml:space="preserve"> Osvětlení nesmí být závislé na časovém spínači vnitřního osvětlení vozidla.</w:t>
            </w:r>
            <w:r w:rsidRPr="00D4408B">
              <w:rPr>
                <w:rFonts w:asciiTheme="minorHAnsi" w:hAnsiTheme="minorHAnsi" w:cs="Arial"/>
                <w:lang w:eastAsia="ar-SA" w:bidi="ar-SA"/>
              </w:rPr>
              <w:t xml:space="preserve"> Rozmístění komponentů v tomto prostoru určí zadavatel. </w:t>
            </w:r>
            <w:r w:rsidRPr="008F3AC3">
              <w:rPr>
                <w:rFonts w:asciiTheme="minorHAnsi" w:hAnsiTheme="minorHAnsi" w:cs="Arial"/>
                <w:b/>
                <w:lang w:eastAsia="ar-SA" w:bidi="ar-SA"/>
              </w:rPr>
              <w:t>Dodavatel doloží certifikát držáku schodolezu v nabídce.</w:t>
            </w:r>
          </w:p>
        </w:tc>
        <w:tc>
          <w:tcPr>
            <w:tcW w:w="3685" w:type="dxa"/>
            <w:shd w:val="clear" w:color="auto" w:fill="FFFFCC"/>
          </w:tcPr>
          <w:p w14:paraId="5A70BFFC" w14:textId="77777777" w:rsidR="00A21C2A" w:rsidRPr="00133DCD" w:rsidRDefault="00A21C2A" w:rsidP="00133DCD"/>
        </w:tc>
      </w:tr>
      <w:tr w:rsidR="00A21C2A" w:rsidRPr="00A21C2A" w14:paraId="1F18D9BC" w14:textId="328201D0" w:rsidTr="00133DCD">
        <w:tc>
          <w:tcPr>
            <w:tcW w:w="6663" w:type="dxa"/>
          </w:tcPr>
          <w:p w14:paraId="6CCA11C6" w14:textId="225F5218" w:rsidR="00A21C2A" w:rsidRPr="00D4408B" w:rsidRDefault="00A21C2A" w:rsidP="00AA60C1">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Skříňka s úložným prostorem v co největší délce nad levým zadním podběhem, s ochranným plechem vzadu proti poškození při nakládání nosítek, s</w:t>
            </w:r>
            <w:r w:rsidR="00AA60C1" w:rsidRPr="00D4408B">
              <w:rPr>
                <w:rFonts w:asciiTheme="minorHAnsi" w:hAnsiTheme="minorHAnsi" w:cs="Arial"/>
                <w:lang w:eastAsia="ar-SA" w:bidi="ar-SA"/>
              </w:rPr>
              <w:t xml:space="preserve"> děleným </w:t>
            </w:r>
            <w:r w:rsidRPr="00D4408B">
              <w:rPr>
                <w:rFonts w:asciiTheme="minorHAnsi" w:hAnsiTheme="minorHAnsi" w:cs="Arial"/>
                <w:lang w:eastAsia="ar-SA" w:bidi="ar-SA"/>
              </w:rPr>
              <w:t xml:space="preserve">odklopným horním víkem se zajištěním v otevřeném i uzavřeném stavu. </w:t>
            </w:r>
            <w:r w:rsidR="00AA60C1" w:rsidRPr="00D4408B">
              <w:rPr>
                <w:rFonts w:asciiTheme="minorHAnsi" w:hAnsiTheme="minorHAnsi" w:cs="Arial"/>
                <w:lang w:eastAsia="ar-SA" w:bidi="ar-SA"/>
              </w:rPr>
              <w:t>Skříňka se středovou přepážkou korespondující s velikostí děleného horního víka.</w:t>
            </w:r>
          </w:p>
        </w:tc>
        <w:tc>
          <w:tcPr>
            <w:tcW w:w="3685" w:type="dxa"/>
            <w:shd w:val="clear" w:color="auto" w:fill="FFFFCC"/>
          </w:tcPr>
          <w:p w14:paraId="408C452E" w14:textId="77777777" w:rsidR="00A21C2A" w:rsidRPr="00133DCD" w:rsidRDefault="00A21C2A" w:rsidP="00133DCD"/>
        </w:tc>
      </w:tr>
      <w:tr w:rsidR="00A21C2A" w:rsidRPr="00A21C2A" w14:paraId="35395191" w14:textId="6046CD86" w:rsidTr="00133DCD">
        <w:tc>
          <w:tcPr>
            <w:tcW w:w="6663" w:type="dxa"/>
          </w:tcPr>
          <w:p w14:paraId="1765BE11" w14:textId="45FC9A0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Kombinovaná skříň na přepážce vozidla u bočního vstupu, se čtyřmi zásuvkami, s kovovou nerezovou pracovní deskou se zvýšeným oblým okrajem, s odkládacím prostorem pro 1 ks přenosný batoh uložený na stojato v dosahu bočních dveří, prostor pro batoh s kovovou nerezovou spodní částí</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a s min. 2 ks kovové nerezové ochrany stěn tohoto prostoru</w:t>
            </w:r>
            <w:r w:rsidRPr="00D4408B">
              <w:rPr>
                <w:rFonts w:asciiTheme="minorHAnsi" w:hAnsiTheme="minorHAnsi" w:cs="Arial"/>
                <w:lang w:eastAsia="ar-SA" w:bidi="ar-SA"/>
              </w:rPr>
              <w:t xml:space="preserve">. Součástí skříňky ohřívací spodní vysouvací zásuvka (termobox), s možností uložení min. 3 ks 0,5 l infuzí, s funkcí dle vyhlášky č. 296/2012 Sb. </w:t>
            </w:r>
          </w:p>
        </w:tc>
        <w:tc>
          <w:tcPr>
            <w:tcW w:w="3685" w:type="dxa"/>
            <w:shd w:val="clear" w:color="auto" w:fill="FFFFCC"/>
          </w:tcPr>
          <w:p w14:paraId="17478964" w14:textId="77777777" w:rsidR="00A21C2A" w:rsidRPr="00133DCD" w:rsidRDefault="00A21C2A" w:rsidP="00133DCD"/>
        </w:tc>
      </w:tr>
      <w:tr w:rsidR="00A21C2A" w:rsidRPr="00A21C2A" w14:paraId="208D4C9D" w14:textId="2E6E7089" w:rsidTr="00133DCD">
        <w:tc>
          <w:tcPr>
            <w:tcW w:w="6663" w:type="dxa"/>
          </w:tcPr>
          <w:p w14:paraId="72FAF4C6" w14:textId="45164E9D" w:rsidR="00A21C2A" w:rsidRPr="00D4408B" w:rsidRDefault="00A21C2A" w:rsidP="003D0B77">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tiskár</w:t>
            </w:r>
            <w:r w:rsidR="003D0B77">
              <w:rPr>
                <w:rFonts w:asciiTheme="minorHAnsi" w:hAnsiTheme="minorHAnsi" w:cs="Arial"/>
                <w:lang w:eastAsia="ar-SA" w:bidi="ar-SA"/>
              </w:rPr>
              <w:t>e</w:t>
            </w:r>
            <w:r w:rsidRPr="00D4408B">
              <w:rPr>
                <w:rFonts w:asciiTheme="minorHAnsi" w:hAnsiTheme="minorHAnsi" w:cs="Arial"/>
                <w:lang w:eastAsia="ar-SA" w:bidi="ar-SA"/>
              </w:rPr>
              <w:t>n HP Office</w:t>
            </w:r>
            <w:r w:rsidR="003D0B77">
              <w:rPr>
                <w:rFonts w:asciiTheme="minorHAnsi" w:hAnsiTheme="minorHAnsi" w:cs="Arial"/>
                <w:lang w:eastAsia="ar-SA" w:bidi="ar-SA"/>
              </w:rPr>
              <w:t xml:space="preserve"> </w:t>
            </w:r>
            <w:r w:rsidRPr="00D4408B">
              <w:rPr>
                <w:rFonts w:asciiTheme="minorHAnsi" w:hAnsiTheme="minorHAnsi" w:cs="Arial"/>
                <w:lang w:eastAsia="ar-SA" w:bidi="ar-SA"/>
              </w:rPr>
              <w:t>Jet 100</w:t>
            </w:r>
            <w:r w:rsidR="003D0B77">
              <w:rPr>
                <w:rFonts w:asciiTheme="minorHAnsi" w:hAnsiTheme="minorHAnsi" w:cs="Arial"/>
                <w:lang w:eastAsia="ar-SA" w:bidi="ar-SA"/>
              </w:rPr>
              <w:t xml:space="preserve"> a</w:t>
            </w:r>
            <w:r w:rsidR="003D0B77" w:rsidRPr="003D0B77">
              <w:rPr>
                <w:rFonts w:ascii="Arial" w:eastAsia="Times New Roman" w:hAnsi="Arial" w:cs="Arial"/>
                <w:lang w:eastAsia="ar-SA" w:bidi="ar-SA"/>
              </w:rPr>
              <w:t xml:space="preserve"> </w:t>
            </w:r>
            <w:r w:rsidR="003D0B77" w:rsidRPr="003D0B77">
              <w:rPr>
                <w:rFonts w:asciiTheme="minorHAnsi" w:hAnsiTheme="minorHAnsi" w:cs="Arial"/>
                <w:lang w:eastAsia="ar-SA" w:bidi="ar-SA"/>
              </w:rPr>
              <w:t>Brother PJ-763 včetně ochranného obalu tiskárny a papíru PA-RC-001</w:t>
            </w:r>
            <w:r w:rsidRPr="00D4408B">
              <w:rPr>
                <w:rFonts w:asciiTheme="minorHAnsi" w:hAnsiTheme="minorHAnsi" w:cs="Arial"/>
                <w:lang w:eastAsia="ar-SA" w:bidi="ar-SA"/>
              </w:rPr>
              <w:t xml:space="preserve">, certifikovaného dle ČSN EN 1789+A2, umístěný na horní desce kombinované </w:t>
            </w:r>
            <w:r w:rsidRPr="00D4408B">
              <w:rPr>
                <w:rFonts w:asciiTheme="minorHAnsi" w:hAnsiTheme="minorHAnsi" w:cs="Arial"/>
                <w:lang w:eastAsia="ar-SA" w:bidi="ar-SA"/>
              </w:rPr>
              <w:lastRenderedPageBreak/>
              <w:t xml:space="preserve">skříňky. Poblíž tohoto držáku zásuvka USB a 12V zapalovačová pro napájení tiskárny samostatně jištěná s optickou kontrolou funkčnosti, přesné umístění zásuvek a držáku upřesní zadavatel. </w:t>
            </w:r>
            <w:r w:rsidRPr="008F3AC3">
              <w:rPr>
                <w:rFonts w:asciiTheme="minorHAnsi" w:hAnsiTheme="minorHAnsi" w:cs="Arial"/>
                <w:b/>
                <w:lang w:eastAsia="ar-SA" w:bidi="ar-SA"/>
              </w:rPr>
              <w:t>Dodavatel doloží certifikát držáku tiskárny v nabídce.</w:t>
            </w:r>
          </w:p>
        </w:tc>
        <w:tc>
          <w:tcPr>
            <w:tcW w:w="3685" w:type="dxa"/>
            <w:shd w:val="clear" w:color="auto" w:fill="FFFFCC"/>
          </w:tcPr>
          <w:p w14:paraId="5DDFFBE1" w14:textId="77777777" w:rsidR="00A21C2A" w:rsidRPr="00133DCD" w:rsidRDefault="00A21C2A" w:rsidP="00133DCD"/>
        </w:tc>
      </w:tr>
      <w:tr w:rsidR="00A21C2A" w:rsidRPr="00A21C2A" w14:paraId="6D6220B5" w14:textId="74CEC4D8" w:rsidTr="00133DCD">
        <w:tc>
          <w:tcPr>
            <w:tcW w:w="6663" w:type="dxa"/>
          </w:tcPr>
          <w:p w14:paraId="67C0E01A" w14:textId="29A7403A" w:rsidR="00A21C2A" w:rsidRPr="00D4408B" w:rsidRDefault="00A21C2A" w:rsidP="00DD5397">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 ambulantním prostoru vpravo u bočních dveří odkládací pultík s integrovaným panelem s ovladači zástavby a s vodorovnou odkládací plochou s lehce zvýšeným zaobleným okrajem. Pultík musí umožnit plnohodnotné odložení desek formátu A4. Odkládací pultík musí být v dosahu sedící osoby na sedadle umístěného na pravém boku ambulantního prostoru, pod ním umístěn odpadkový koš</w:t>
            </w:r>
            <w:r w:rsidR="00DD5397">
              <w:rPr>
                <w:rFonts w:asciiTheme="minorHAnsi" w:hAnsiTheme="minorHAnsi" w:cs="Arial"/>
                <w:lang w:eastAsia="ar-SA" w:bidi="ar-SA"/>
              </w:rPr>
              <w:t xml:space="preserve"> a nádoba na infekční odpad</w:t>
            </w:r>
            <w:r w:rsidRPr="00D4408B">
              <w:rPr>
                <w:rFonts w:asciiTheme="minorHAnsi" w:hAnsiTheme="minorHAnsi" w:cs="Arial"/>
                <w:lang w:eastAsia="ar-SA" w:bidi="ar-SA"/>
              </w:rPr>
              <w:t>. Osvětlení pultíku LED páskem s možností samostatného vypnutí na ovládacím panelu. Rozmístění upřesní a schválí před montáží zadavatel.</w:t>
            </w:r>
          </w:p>
        </w:tc>
        <w:tc>
          <w:tcPr>
            <w:tcW w:w="3685" w:type="dxa"/>
            <w:shd w:val="clear" w:color="auto" w:fill="FFFFCC"/>
          </w:tcPr>
          <w:p w14:paraId="3B629811" w14:textId="77777777" w:rsidR="00A21C2A" w:rsidRPr="00133DCD" w:rsidRDefault="00A21C2A" w:rsidP="00133DCD"/>
        </w:tc>
      </w:tr>
      <w:tr w:rsidR="00A21C2A" w:rsidRPr="00A21C2A" w14:paraId="1CA8DE31" w14:textId="507098EB" w:rsidTr="00133DCD">
        <w:tc>
          <w:tcPr>
            <w:tcW w:w="6663" w:type="dxa"/>
          </w:tcPr>
          <w:p w14:paraId="688DA2BB" w14:textId="130D7461" w:rsidR="00A21C2A" w:rsidRPr="00D4408B" w:rsidRDefault="00A21C2A" w:rsidP="00B33D7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Nad pultíkem min. 10 ks vyklápěcích boxů pro drobný materiál ve dvou řadách nad sebou,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14</w:t>
            </w:r>
            <w:r w:rsidRPr="00D4408B">
              <w:rPr>
                <w:rFonts w:asciiTheme="minorHAnsi" w:hAnsiTheme="minorHAnsi" w:cs="Arial"/>
                <w:lang w:eastAsia="ar-SA" w:bidi="ar-SA"/>
              </w:rPr>
              <w:t xml:space="preserve">0 x </w:t>
            </w:r>
            <w:r w:rsidR="00B33D79" w:rsidRPr="00D4408B">
              <w:rPr>
                <w:rFonts w:asciiTheme="minorHAnsi" w:hAnsiTheme="minorHAnsi" w:cs="Arial"/>
                <w:lang w:eastAsia="ar-SA" w:bidi="ar-SA"/>
              </w:rPr>
              <w:t>95</w:t>
            </w:r>
            <w:r w:rsidRPr="00D4408B">
              <w:rPr>
                <w:rFonts w:asciiTheme="minorHAnsi" w:hAnsiTheme="minorHAnsi" w:cs="Arial"/>
                <w:lang w:eastAsia="ar-SA" w:bidi="ar-SA"/>
              </w:rPr>
              <w:t xml:space="preserve"> x </w:t>
            </w:r>
            <w:r w:rsidR="00B33D79" w:rsidRPr="00D4408B">
              <w:rPr>
                <w:rFonts w:asciiTheme="minorHAnsi" w:hAnsiTheme="minorHAnsi" w:cs="Arial"/>
                <w:lang w:eastAsia="ar-SA" w:bidi="ar-SA"/>
              </w:rPr>
              <w:t>9</w:t>
            </w:r>
            <w:r w:rsidRPr="00D4408B">
              <w:rPr>
                <w:rFonts w:asciiTheme="minorHAnsi" w:hAnsiTheme="minorHAnsi" w:cs="Arial"/>
                <w:lang w:eastAsia="ar-SA" w:bidi="ar-SA"/>
              </w:rPr>
              <w:t>5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horní řadou boxů řada šesti menších vyklápěcích boxů,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94 x 62 x 78</w:t>
            </w:r>
            <w:r w:rsidRPr="00D4408B">
              <w:rPr>
                <w:rFonts w:asciiTheme="minorHAnsi" w:hAnsiTheme="minorHAnsi" w:cs="Arial"/>
                <w:lang w:eastAsia="ar-SA" w:bidi="ar-SA"/>
              </w:rPr>
              <w:t xml:space="preserve">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sestavou vyklápěcích boxů umístěné </w:t>
            </w:r>
            <w:r w:rsidR="00EC5ED4" w:rsidRPr="00D4408B">
              <w:rPr>
                <w:rFonts w:asciiTheme="minorHAnsi" w:hAnsiTheme="minorHAnsi" w:cs="Arial"/>
                <w:lang w:eastAsia="ar-SA" w:bidi="ar-SA"/>
              </w:rPr>
              <w:t>polička s posuvnými dvířky pro drobný materiál</w:t>
            </w:r>
            <w:r w:rsidRPr="00D4408B">
              <w:rPr>
                <w:rFonts w:asciiTheme="minorHAnsi" w:hAnsiTheme="minorHAnsi" w:cs="Arial"/>
                <w:lang w:eastAsia="ar-SA" w:bidi="ar-SA"/>
              </w:rPr>
              <w:t>. Rozmístění upřesní a schválí před montáží zadavatel.</w:t>
            </w:r>
          </w:p>
        </w:tc>
        <w:tc>
          <w:tcPr>
            <w:tcW w:w="3685" w:type="dxa"/>
            <w:shd w:val="clear" w:color="auto" w:fill="FFFFCC"/>
          </w:tcPr>
          <w:p w14:paraId="0AA759EC" w14:textId="77777777" w:rsidR="00A21C2A" w:rsidRPr="00133DCD" w:rsidRDefault="00A21C2A" w:rsidP="00133DCD"/>
        </w:tc>
      </w:tr>
      <w:tr w:rsidR="00A21C2A" w:rsidRPr="00A21C2A" w14:paraId="39DC9E33" w14:textId="51317173" w:rsidTr="00133DCD">
        <w:tc>
          <w:tcPr>
            <w:tcW w:w="6663" w:type="dxa"/>
          </w:tcPr>
          <w:p w14:paraId="1560B3C1" w14:textId="307D4D49" w:rsidR="00A21C2A" w:rsidRPr="00D4408B" w:rsidRDefault="00A21C2A" w:rsidP="0069255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Zapuštěné ampulárium nad bočním sedadlem vpravo</w:t>
            </w:r>
            <w:r w:rsidR="00EC5ED4" w:rsidRPr="00D4408B">
              <w:rPr>
                <w:rFonts w:asciiTheme="minorHAnsi" w:hAnsiTheme="minorHAnsi" w:cs="Arial"/>
                <w:lang w:eastAsia="ar-SA" w:bidi="ar-SA"/>
              </w:rPr>
              <w:t xml:space="preserve"> integrované do podstropní skříňky</w:t>
            </w:r>
            <w:r w:rsidRPr="00D4408B">
              <w:rPr>
                <w:rFonts w:asciiTheme="minorHAnsi" w:hAnsiTheme="minorHAnsi" w:cs="Arial"/>
                <w:lang w:eastAsia="ar-SA" w:bidi="ar-SA"/>
              </w:rPr>
              <w:t>, kryté posuvnými d</w:t>
            </w:r>
            <w:r w:rsidR="00692556">
              <w:rPr>
                <w:rFonts w:asciiTheme="minorHAnsi" w:hAnsiTheme="minorHAnsi" w:cs="Arial"/>
                <w:lang w:eastAsia="ar-SA" w:bidi="ar-SA"/>
              </w:rPr>
              <w:t>vířky, podsvícené LED páskem</w:t>
            </w:r>
            <w:r w:rsidRPr="00D4408B">
              <w:rPr>
                <w:rFonts w:asciiTheme="minorHAnsi" w:hAnsiTheme="minorHAnsi" w:cs="Arial"/>
                <w:lang w:eastAsia="ar-SA" w:bidi="ar-SA"/>
              </w:rPr>
              <w:t>, min. pro 44 ampulek. Podsvícení musí být funkční při rozsvícení hlavního osvětlení ambulantního prostoru a při pomocném nouzovém osvětlení tohoto prostoru. Podsvícení ampulária nesmí oslňovat osobu sedící na sedadle u pravého boku v ambulantním prostoru.</w:t>
            </w:r>
          </w:p>
        </w:tc>
        <w:tc>
          <w:tcPr>
            <w:tcW w:w="3685" w:type="dxa"/>
            <w:shd w:val="clear" w:color="auto" w:fill="FFFFCC"/>
          </w:tcPr>
          <w:p w14:paraId="70DA23E3" w14:textId="77777777" w:rsidR="00A21C2A" w:rsidRPr="00133DCD" w:rsidRDefault="00A21C2A" w:rsidP="00133DCD"/>
        </w:tc>
      </w:tr>
      <w:tr w:rsidR="00A21C2A" w:rsidRPr="00A21C2A" w14:paraId="29EB80AE" w14:textId="7B9FB6DE" w:rsidTr="00133DCD">
        <w:tc>
          <w:tcPr>
            <w:tcW w:w="6663" w:type="dxa"/>
          </w:tcPr>
          <w:p w14:paraId="5FADCF03"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Vedle sedadla vpravo umístěn síťový kapsový program s minimálně třemi kapsami pro umístění drobného zdravotnického materiálu. Velikost kapes a jejich rozmístění upřesní a schválí před montáží zadavatel.</w:t>
            </w:r>
          </w:p>
        </w:tc>
        <w:tc>
          <w:tcPr>
            <w:tcW w:w="3685" w:type="dxa"/>
            <w:shd w:val="clear" w:color="auto" w:fill="FFFFCC"/>
          </w:tcPr>
          <w:p w14:paraId="39376925" w14:textId="77777777" w:rsidR="00A21C2A" w:rsidRPr="00133DCD" w:rsidRDefault="00A21C2A" w:rsidP="00133DCD"/>
        </w:tc>
      </w:tr>
      <w:tr w:rsidR="00A21C2A" w:rsidRPr="00A21C2A" w14:paraId="0480D7A7" w14:textId="1DC98C15" w:rsidTr="00133DCD">
        <w:tc>
          <w:tcPr>
            <w:tcW w:w="6663" w:type="dxa"/>
          </w:tcPr>
          <w:p w14:paraId="4AB45DD7" w14:textId="7C59B1F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Ovládací panel integrovaný do odkládacího pultíku obsahující ovladače pro osvětlení, </w:t>
            </w:r>
            <w:r w:rsidR="00DD5397">
              <w:rPr>
                <w:rFonts w:asciiTheme="minorHAnsi" w:hAnsiTheme="minorHAnsi" w:cs="Arial"/>
                <w:lang w:eastAsia="ar-SA" w:bidi="ar-SA"/>
              </w:rPr>
              <w:t xml:space="preserve">regulaci intenzity světel, </w:t>
            </w:r>
            <w:r w:rsidRPr="00D4408B">
              <w:rPr>
                <w:rFonts w:asciiTheme="minorHAnsi" w:hAnsiTheme="minorHAnsi" w:cs="Arial"/>
                <w:lang w:eastAsia="ar-SA" w:bidi="ar-SA"/>
              </w:rPr>
              <w:t xml:space="preserve">bodové osvětlení strop, osvětlení pultíku, ovladač teplovodního topení a klimatizace s nastavením teploty (pokud není topení a klimatizace ambulantního prostoru ovládána automaticky nastavením teploty tohoto prostoru na ovladači v kabině řidiče), reproduktory strop, redukční ventil kyslíku, ventilátor strop, nezávislé topení, zvuková signalizace k řidiči,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zapalovačová zásuvka 12V s krytkou, samostatně jištěná s optickou kontrolou funkčnosti vše v dosahu sedící osoby na otočném sedadle umístěné na pravém boku ambulantního prostoru.</w:t>
            </w:r>
          </w:p>
        </w:tc>
        <w:tc>
          <w:tcPr>
            <w:tcW w:w="3685" w:type="dxa"/>
            <w:shd w:val="clear" w:color="auto" w:fill="FFFFCC"/>
          </w:tcPr>
          <w:p w14:paraId="580FBAB9" w14:textId="77777777" w:rsidR="00A21C2A" w:rsidRPr="00133DCD" w:rsidRDefault="00A21C2A" w:rsidP="00133DCD"/>
        </w:tc>
      </w:tr>
      <w:tr w:rsidR="00A21C2A" w:rsidRPr="00A21C2A" w14:paraId="2118EBB2" w14:textId="6E7B34C7" w:rsidTr="00133DCD">
        <w:tc>
          <w:tcPr>
            <w:tcW w:w="6663" w:type="dxa"/>
          </w:tcPr>
          <w:p w14:paraId="5DDDCD46"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 dosahu otočného sedadla na pravém boku držák tabletu Panasonic FZ-G1, certifikovaný dle ČSN EN 1789+A2, umožňující vyjmutí tabletu osobou sedící na tomto sedadle. </w:t>
            </w:r>
            <w:r w:rsidRPr="00DD5397">
              <w:rPr>
                <w:rFonts w:asciiTheme="minorHAnsi" w:hAnsiTheme="minorHAnsi" w:cs="Arial"/>
                <w:b/>
                <w:lang w:eastAsia="ar-SA" w:bidi="ar-SA"/>
              </w:rPr>
              <w:t>Dodavatel doloží certifikát v nabídce.</w:t>
            </w:r>
          </w:p>
        </w:tc>
        <w:tc>
          <w:tcPr>
            <w:tcW w:w="3685" w:type="dxa"/>
            <w:shd w:val="clear" w:color="auto" w:fill="FFFFCC"/>
          </w:tcPr>
          <w:p w14:paraId="07A4B3E0" w14:textId="77777777" w:rsidR="00A21C2A" w:rsidRPr="00133DCD" w:rsidRDefault="00A21C2A" w:rsidP="00133DCD"/>
        </w:tc>
      </w:tr>
      <w:tr w:rsidR="00A21C2A" w:rsidRPr="00A21C2A" w14:paraId="09396809" w14:textId="54955C56" w:rsidTr="00133DCD">
        <w:tc>
          <w:tcPr>
            <w:tcW w:w="6663" w:type="dxa"/>
          </w:tcPr>
          <w:p w14:paraId="5416C967" w14:textId="4B465715" w:rsidR="00A21C2A" w:rsidRPr="00D4408B" w:rsidRDefault="00A21C2A" w:rsidP="002323C4">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1ks sklopné a otočné sedadlo M1 s odklopným sedákem, </w:t>
            </w:r>
            <w:r w:rsidRPr="00D4408B">
              <w:rPr>
                <w:rFonts w:asciiTheme="minorHAnsi" w:hAnsiTheme="minorHAnsi" w:cs="Arial"/>
                <w:lang w:eastAsia="ar-SA" w:bidi="ar-SA"/>
              </w:rPr>
              <w:lastRenderedPageBreak/>
              <w:t>nastavitelnou opěrkou hlavy a 2 ks loketními opěrami a polohovatelnou zádovou opěrou umístěné vpravo vzadu. Tříbodový pás o délce min 2450 mm umístěný po</w:t>
            </w:r>
            <w:r w:rsidR="002323C4">
              <w:rPr>
                <w:rFonts w:asciiTheme="minorHAnsi" w:hAnsiTheme="minorHAnsi" w:cs="Arial"/>
                <w:lang w:eastAsia="ar-SA" w:bidi="ar-SA"/>
              </w:rPr>
              <w:t>d plastovým krytem zádové opěry. Vedení bezpečnostního pásu z pravé strany do leva. U</w:t>
            </w:r>
            <w:r w:rsidRPr="00D4408B">
              <w:rPr>
                <w:rFonts w:asciiTheme="minorHAnsi" w:hAnsiTheme="minorHAnsi" w:cs="Arial"/>
                <w:lang w:eastAsia="ar-SA" w:bidi="ar-SA"/>
              </w:rPr>
              <w:t>místění sedadla odsouhlasí zadavatel, sedadlo musí umožnit vizuální kontakt sedící osoby na tomto sedadle s pacientem v polo sedu na nosítkách zasunutých v zádržném systému stolu nosítek.</w:t>
            </w:r>
          </w:p>
        </w:tc>
        <w:tc>
          <w:tcPr>
            <w:tcW w:w="3685" w:type="dxa"/>
            <w:shd w:val="clear" w:color="auto" w:fill="FFFFCC"/>
          </w:tcPr>
          <w:p w14:paraId="01041F6B" w14:textId="77777777" w:rsidR="00A21C2A" w:rsidRPr="00133DCD" w:rsidRDefault="00A21C2A" w:rsidP="00133DCD"/>
        </w:tc>
      </w:tr>
      <w:tr w:rsidR="00A21C2A" w:rsidRPr="00A21C2A" w14:paraId="3E760315" w14:textId="16360CFD" w:rsidTr="00133DCD">
        <w:tc>
          <w:tcPr>
            <w:tcW w:w="6663" w:type="dxa"/>
          </w:tcPr>
          <w:p w14:paraId="7A58DF28" w14:textId="498E1785" w:rsidR="00A21C2A" w:rsidRPr="00D4408B" w:rsidRDefault="00A21C2A" w:rsidP="005E7C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1 ks otočné sedadlo M1 s odklopným sedákem, nastavitelnou opěrou zad, nastavitelnou opěrkou hlavy, 2 ks loketní opěrkou, ukotveno v podlaze u hlavy pacienta. Tříbodový pás o délce min 2450 mm umístěný pod plastovým krytem zádové opěry, umístění sedadla odsouhlasí zadavatel. Mezi sedadlem a přepážkou nízká skříňka s odklopnou vrchní částí. Na této skříňce držák pro chladničku včetně napájení. Chladnička s možností snadného vyjmutí. Napájení chladničky 12V </w:t>
            </w:r>
            <w:r w:rsidR="00DD5397">
              <w:rPr>
                <w:rFonts w:asciiTheme="minorHAnsi" w:hAnsiTheme="minorHAnsi" w:cs="Arial"/>
                <w:lang w:eastAsia="ar-SA" w:bidi="ar-SA"/>
              </w:rPr>
              <w:t xml:space="preserve">rohovou </w:t>
            </w:r>
            <w:r w:rsidRPr="00D4408B">
              <w:rPr>
                <w:rFonts w:asciiTheme="minorHAnsi" w:hAnsiTheme="minorHAnsi" w:cs="Arial"/>
                <w:lang w:eastAsia="ar-SA" w:bidi="ar-SA"/>
              </w:rPr>
              <w:t>zásuvkou s optickou kontrolou funkčnosti.</w:t>
            </w:r>
          </w:p>
        </w:tc>
        <w:tc>
          <w:tcPr>
            <w:tcW w:w="3685" w:type="dxa"/>
            <w:shd w:val="clear" w:color="auto" w:fill="FFFFCC"/>
          </w:tcPr>
          <w:p w14:paraId="329CF378" w14:textId="77777777" w:rsidR="00A21C2A" w:rsidRPr="00133DCD" w:rsidRDefault="00A21C2A" w:rsidP="00133DCD"/>
        </w:tc>
      </w:tr>
      <w:tr w:rsidR="00A21C2A" w:rsidRPr="00A21C2A" w14:paraId="37FE0763" w14:textId="4A35125B" w:rsidTr="00133DCD">
        <w:tc>
          <w:tcPr>
            <w:tcW w:w="6663" w:type="dxa"/>
          </w:tcPr>
          <w:p w14:paraId="506118B7" w14:textId="599481BB"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Pevný, celo nerezový stůl pod nosítka s certifikací dle ČSN EN 1789+A2. Pod stolem úložný prostor pro Scoop rám včetně jeho fixace, úložný prostor zakrytý ze všech stran, zadní přístupová strana otevřená</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vyplněný volný prostor mezi stolem a skříňkou na levé straně</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stolu v nabídce.</w:t>
            </w:r>
          </w:p>
        </w:tc>
        <w:tc>
          <w:tcPr>
            <w:tcW w:w="3685" w:type="dxa"/>
            <w:shd w:val="clear" w:color="auto" w:fill="FFFFCC"/>
          </w:tcPr>
          <w:p w14:paraId="710E0163" w14:textId="77777777" w:rsidR="00A21C2A" w:rsidRPr="00133DCD" w:rsidRDefault="00A21C2A" w:rsidP="00133DCD"/>
        </w:tc>
      </w:tr>
      <w:tr w:rsidR="00A21C2A" w:rsidRPr="00A21C2A" w14:paraId="4979D207" w14:textId="415830B2" w:rsidTr="00133DCD">
        <w:tc>
          <w:tcPr>
            <w:tcW w:w="6663" w:type="dxa"/>
          </w:tcPr>
          <w:p w14:paraId="276E31D0"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Nerezová plošina stolu nosítek se sklopným nájezdovým čelem a s kotvením podvozku nosítek dle ČSN EN 1789+A2, hladký přechod ze sklopné nájezdové rampy na plochu stolu. </w:t>
            </w:r>
            <w:r w:rsidRPr="00DD5397">
              <w:rPr>
                <w:rFonts w:asciiTheme="minorHAnsi" w:hAnsiTheme="minorHAnsi" w:cs="Arial"/>
                <w:b/>
                <w:lang w:eastAsia="ar-SA" w:bidi="ar-SA"/>
              </w:rPr>
              <w:t>Dodavatel doloží certifikát zámku a kotvení podvozku nosítek v nabídce.</w:t>
            </w:r>
            <w:r w:rsidRPr="00D4408B">
              <w:rPr>
                <w:rFonts w:asciiTheme="minorHAnsi" w:hAnsiTheme="minorHAnsi" w:cs="Arial"/>
                <w:lang w:eastAsia="ar-SA" w:bidi="ar-SA"/>
              </w:rPr>
              <w:t xml:space="preserve">   </w:t>
            </w:r>
          </w:p>
        </w:tc>
        <w:tc>
          <w:tcPr>
            <w:tcW w:w="3685" w:type="dxa"/>
            <w:shd w:val="clear" w:color="auto" w:fill="FFFFCC"/>
          </w:tcPr>
          <w:p w14:paraId="6F50EEB5" w14:textId="77777777" w:rsidR="00A21C2A" w:rsidRPr="00133DCD" w:rsidRDefault="00A21C2A" w:rsidP="00133DCD"/>
        </w:tc>
      </w:tr>
      <w:tr w:rsidR="00A21C2A" w:rsidRPr="00A21C2A" w14:paraId="4D49B94B" w14:textId="0EE291FD" w:rsidTr="00133DCD">
        <w:tc>
          <w:tcPr>
            <w:tcW w:w="6663" w:type="dxa"/>
          </w:tcPr>
          <w:p w14:paraId="617B2BBC"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Podstropní skříňky na levé straně v celé délce ambulantního prostoru s posuvnými průhlednými dvířky nebo roletkou v nehlučném vedení. V případě zakrytí roletkou zadavatel požaduje podsvícení tohoto prostoru LED páskem. LED osvětlení se sepne otevřením roletky.</w:t>
            </w:r>
          </w:p>
        </w:tc>
        <w:tc>
          <w:tcPr>
            <w:tcW w:w="3685" w:type="dxa"/>
            <w:shd w:val="clear" w:color="auto" w:fill="FFFFCC"/>
          </w:tcPr>
          <w:p w14:paraId="250750AF" w14:textId="77777777" w:rsidR="00A21C2A" w:rsidRPr="00133DCD" w:rsidRDefault="00A21C2A" w:rsidP="00133DCD"/>
        </w:tc>
      </w:tr>
      <w:tr w:rsidR="00A21C2A" w:rsidRPr="00A21C2A" w14:paraId="27AC50F2" w14:textId="24AEFEC6" w:rsidTr="00133DCD">
        <w:tc>
          <w:tcPr>
            <w:tcW w:w="6663" w:type="dxa"/>
          </w:tcPr>
          <w:p w14:paraId="20563E9A" w14:textId="402CB5D9" w:rsidR="00A21C2A" w:rsidRPr="00D4408B" w:rsidRDefault="00A21C2A" w:rsidP="00EC5ED4">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Podstropní skříňky na pravé straně </w:t>
            </w:r>
            <w:r w:rsidR="00EC5ED4" w:rsidRPr="00D4408B">
              <w:rPr>
                <w:rFonts w:asciiTheme="minorHAnsi" w:hAnsiTheme="minorHAnsi" w:cs="Arial"/>
                <w:lang w:eastAsia="ar-SA" w:bidi="ar-SA"/>
              </w:rPr>
              <w:t xml:space="preserve">s integrovaným ampuláriem </w:t>
            </w:r>
            <w:r w:rsidRPr="00D4408B">
              <w:rPr>
                <w:rFonts w:asciiTheme="minorHAnsi" w:hAnsiTheme="minorHAnsi" w:cs="Arial"/>
                <w:lang w:eastAsia="ar-SA" w:bidi="ar-SA"/>
              </w:rPr>
              <w:t xml:space="preserve">v celé délce od bočních dveří </w:t>
            </w:r>
            <w:r w:rsidR="00EC5ED4" w:rsidRPr="00D4408B">
              <w:rPr>
                <w:rFonts w:asciiTheme="minorHAnsi" w:hAnsiTheme="minorHAnsi" w:cs="Arial"/>
                <w:lang w:eastAsia="ar-SA" w:bidi="ar-SA"/>
              </w:rPr>
              <w:t>dozadu, s posuvnými průhlednými.</w:t>
            </w:r>
          </w:p>
        </w:tc>
        <w:tc>
          <w:tcPr>
            <w:tcW w:w="3685" w:type="dxa"/>
            <w:shd w:val="clear" w:color="auto" w:fill="FFFFCC"/>
          </w:tcPr>
          <w:p w14:paraId="6870CA6B" w14:textId="77777777" w:rsidR="00A21C2A" w:rsidRPr="00133DCD" w:rsidRDefault="00A21C2A" w:rsidP="00133DCD"/>
        </w:tc>
      </w:tr>
      <w:tr w:rsidR="00A21C2A" w:rsidRPr="00A21C2A" w14:paraId="4FC78388" w14:textId="4A125891" w:rsidTr="00133DCD">
        <w:tc>
          <w:tcPr>
            <w:tcW w:w="6663" w:type="dxa"/>
          </w:tcPr>
          <w:p w14:paraId="18AA13D5"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Uzamykatelná skříňka na opiáty integrovaná do podstropní skříňky na pravém boku.</w:t>
            </w:r>
          </w:p>
        </w:tc>
        <w:tc>
          <w:tcPr>
            <w:tcW w:w="3685" w:type="dxa"/>
            <w:shd w:val="clear" w:color="auto" w:fill="FFFFCC"/>
          </w:tcPr>
          <w:p w14:paraId="3CDC8985" w14:textId="77777777" w:rsidR="00A21C2A" w:rsidRPr="00133DCD" w:rsidRDefault="00A21C2A" w:rsidP="00133DCD"/>
        </w:tc>
      </w:tr>
      <w:tr w:rsidR="00A21C2A" w:rsidRPr="00A21C2A" w14:paraId="122D8237" w14:textId="73947ACC" w:rsidTr="00133DCD">
        <w:tc>
          <w:tcPr>
            <w:tcW w:w="6663" w:type="dxa"/>
          </w:tcPr>
          <w:p w14:paraId="340DD83E"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 prostoru mezi podstropními skříňkami a skříňkou nad levým zadním podběhem místo pro montáž držáků pro monitor Corpuls 3, Oxylog 2000+ a odsávačky </w:t>
            </w:r>
            <w:r w:rsidRPr="00D4408B">
              <w:rPr>
                <w:rFonts w:asciiTheme="minorHAnsi" w:hAnsiTheme="minorHAnsi" w:cs="Arial"/>
              </w:rPr>
              <w:t>Accuvac Lite</w:t>
            </w:r>
            <w:r w:rsidRPr="00D4408B">
              <w:rPr>
                <w:rFonts w:asciiTheme="minorHAnsi" w:hAnsiTheme="minorHAnsi" w:cs="Arial"/>
                <w:lang w:eastAsia="ar-SA" w:bidi="ar-SA"/>
              </w:rPr>
              <w:t>.</w:t>
            </w:r>
          </w:p>
        </w:tc>
        <w:tc>
          <w:tcPr>
            <w:tcW w:w="3685" w:type="dxa"/>
            <w:shd w:val="clear" w:color="auto" w:fill="FFFFCC"/>
          </w:tcPr>
          <w:p w14:paraId="2237C8E4" w14:textId="77777777" w:rsidR="00A21C2A" w:rsidRPr="00133DCD" w:rsidRDefault="00A21C2A" w:rsidP="00133DCD"/>
        </w:tc>
      </w:tr>
      <w:tr w:rsidR="00A21C2A" w:rsidRPr="00A21C2A" w14:paraId="6C799F0D" w14:textId="51229224" w:rsidTr="00133DCD">
        <w:tc>
          <w:tcPr>
            <w:tcW w:w="6663" w:type="dxa"/>
          </w:tcPr>
          <w:p w14:paraId="76E93A97"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injekčního dávkovače B Braun. Držák musí být schopen pojmout min. dva dávkovače společně. Umístění držáku odsouhlasí zadavatel.</w:t>
            </w:r>
          </w:p>
        </w:tc>
        <w:tc>
          <w:tcPr>
            <w:tcW w:w="3685" w:type="dxa"/>
            <w:shd w:val="clear" w:color="auto" w:fill="FFFFCC"/>
          </w:tcPr>
          <w:p w14:paraId="364D5B93" w14:textId="77777777" w:rsidR="00A21C2A" w:rsidRPr="00133DCD" w:rsidRDefault="00A21C2A" w:rsidP="00133DCD"/>
        </w:tc>
      </w:tr>
      <w:tr w:rsidR="00A21C2A" w:rsidRPr="00A21C2A" w14:paraId="3A54C5EB" w14:textId="50BEF0D7" w:rsidTr="00133DCD">
        <w:tc>
          <w:tcPr>
            <w:tcW w:w="6663" w:type="dxa"/>
          </w:tcPr>
          <w:p w14:paraId="10D79AA7"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Posuvný držák infuzních lahví v nerezovém provedení, 1 ks tyč u stropu, 3 ks jednoduchý háček.</w:t>
            </w:r>
          </w:p>
        </w:tc>
        <w:tc>
          <w:tcPr>
            <w:tcW w:w="3685" w:type="dxa"/>
            <w:shd w:val="clear" w:color="auto" w:fill="FFFFCC"/>
          </w:tcPr>
          <w:p w14:paraId="482A4B29" w14:textId="77777777" w:rsidR="00A21C2A" w:rsidRPr="00133DCD" w:rsidRDefault="00A21C2A" w:rsidP="00133DCD"/>
        </w:tc>
      </w:tr>
      <w:tr w:rsidR="00A21C2A" w:rsidRPr="00A21C2A" w14:paraId="7CA0514F" w14:textId="199242AE" w:rsidTr="00133DCD">
        <w:tc>
          <w:tcPr>
            <w:tcW w:w="6663" w:type="dxa"/>
          </w:tcPr>
          <w:p w14:paraId="6139ACA0" w14:textId="3F3B2FF1" w:rsidR="00A21C2A" w:rsidRPr="00D4408B" w:rsidRDefault="00A21C2A" w:rsidP="00AA60C1">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Centrální rozvod kyslíku s min. pěti rychlospojkami dle platné ČSN. Redukční kyslíkový ventil integrovaný v ovládacím panelu odkládacího pultíku u bočního sedadla, s vývodem pro připojení hadičky s polomaskou ve stropě nad nosítky. Ve stropě úložný </w:t>
            </w:r>
            <w:r w:rsidRPr="00D4408B">
              <w:rPr>
                <w:rFonts w:asciiTheme="minorHAnsi" w:hAnsiTheme="minorHAnsi" w:cs="Arial"/>
                <w:lang w:eastAsia="ar-SA" w:bidi="ar-SA"/>
              </w:rPr>
              <w:lastRenderedPageBreak/>
              <w:t xml:space="preserve">prostor pro polomasku s hadičkou zakrytý posuvnou roletkou. Vše dle ilustrativního nákresu (příloha TS č. 1). </w:t>
            </w:r>
            <w:r w:rsidR="00AA60C1" w:rsidRPr="00D4408B">
              <w:rPr>
                <w:rFonts w:asciiTheme="minorHAnsi" w:hAnsiTheme="minorHAnsi" w:cs="Arial"/>
                <w:lang w:eastAsia="ar-SA" w:bidi="ar-SA"/>
              </w:rPr>
              <w:t xml:space="preserve">2 ks propojovací hadice s koncovkami pro propojení kyslíkové lahve a rychlospojkou. </w:t>
            </w:r>
            <w:r w:rsidRPr="00D4408B">
              <w:rPr>
                <w:rFonts w:asciiTheme="minorHAnsi" w:hAnsiTheme="minorHAnsi" w:cs="Arial"/>
                <w:lang w:eastAsia="ar-SA" w:bidi="ar-SA"/>
              </w:rPr>
              <w:t xml:space="preserve">Rozmístění komponentů kyslíkového rozvodu odsouhlasí před montáží zadavatel.   </w:t>
            </w:r>
          </w:p>
        </w:tc>
        <w:tc>
          <w:tcPr>
            <w:tcW w:w="3685" w:type="dxa"/>
            <w:shd w:val="clear" w:color="auto" w:fill="FFFFCC"/>
          </w:tcPr>
          <w:p w14:paraId="1B14DE70" w14:textId="77777777" w:rsidR="00A21C2A" w:rsidRPr="00133DCD" w:rsidRDefault="00A21C2A" w:rsidP="00133DCD"/>
        </w:tc>
      </w:tr>
      <w:tr w:rsidR="00A21C2A" w:rsidRPr="00A21C2A" w14:paraId="47F922D7" w14:textId="0AA61E45" w:rsidTr="00133DCD">
        <w:tc>
          <w:tcPr>
            <w:tcW w:w="6663" w:type="dxa"/>
          </w:tcPr>
          <w:p w14:paraId="2D5C4613"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Držák pro dvě desetilitrové LIV kyslíkové lahve vzadu na pravé straně, certifikovaný dle ČSN EN 1789+A2. </w:t>
            </w:r>
            <w:r w:rsidRPr="00DD5397">
              <w:rPr>
                <w:rFonts w:asciiTheme="minorHAnsi" w:hAnsiTheme="minorHAnsi" w:cs="Arial"/>
                <w:b/>
                <w:lang w:eastAsia="ar-SA" w:bidi="ar-SA"/>
              </w:rPr>
              <w:t>Dodavatel doloží certifikát v nabídce.</w:t>
            </w:r>
          </w:p>
        </w:tc>
        <w:tc>
          <w:tcPr>
            <w:tcW w:w="3685" w:type="dxa"/>
            <w:shd w:val="clear" w:color="auto" w:fill="FFFFCC"/>
          </w:tcPr>
          <w:p w14:paraId="21E3FDA8" w14:textId="77777777" w:rsidR="00A21C2A" w:rsidRPr="00133DCD" w:rsidRDefault="00A21C2A" w:rsidP="00133DCD"/>
        </w:tc>
      </w:tr>
      <w:tr w:rsidR="00A21C2A" w:rsidRPr="00A21C2A" w14:paraId="79111CFD" w14:textId="4286DF89" w:rsidTr="00133DCD">
        <w:tc>
          <w:tcPr>
            <w:tcW w:w="6663" w:type="dxa"/>
          </w:tcPr>
          <w:p w14:paraId="3BBA6713" w14:textId="2911DD06" w:rsidR="00A21C2A" w:rsidRPr="00D4408B" w:rsidRDefault="00A21C2A" w:rsidP="001D6BA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pro jednu 2 l LIV kyslíkovou láhev</w:t>
            </w:r>
            <w:r w:rsidRPr="00D4408B">
              <w:rPr>
                <w:rFonts w:asciiTheme="minorHAnsi" w:hAnsiTheme="minorHAnsi"/>
              </w:rPr>
              <w:t xml:space="preserve"> </w:t>
            </w:r>
            <w:r w:rsidRPr="00D4408B">
              <w:rPr>
                <w:rFonts w:asciiTheme="minorHAnsi" w:hAnsiTheme="minorHAnsi" w:cs="Arial"/>
                <w:lang w:eastAsia="ar-SA" w:bidi="ar-SA"/>
              </w:rPr>
              <w:t>certifikovan</w:t>
            </w:r>
            <w:r w:rsidR="001D6BAA">
              <w:rPr>
                <w:rFonts w:asciiTheme="minorHAnsi" w:hAnsiTheme="minorHAnsi" w:cs="Arial"/>
                <w:lang w:eastAsia="ar-SA" w:bidi="ar-SA"/>
              </w:rPr>
              <w:t>ý dle ČSN EN 1789+A2, umístění v levém bočním odděleném prostoru dole</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4B3A6BE0" w14:textId="77777777" w:rsidR="00A21C2A" w:rsidRPr="00133DCD" w:rsidRDefault="00A21C2A" w:rsidP="00133DCD"/>
        </w:tc>
      </w:tr>
      <w:tr w:rsidR="00A21C2A" w:rsidRPr="00A21C2A" w14:paraId="1F3C0A26" w14:textId="1B4959CD" w:rsidTr="00133DCD">
        <w:tc>
          <w:tcPr>
            <w:tcW w:w="6663" w:type="dxa"/>
          </w:tcPr>
          <w:p w14:paraId="209214FE" w14:textId="2D58E8F3" w:rsidR="00A21C2A" w:rsidRPr="00D4408B" w:rsidRDefault="0053348E" w:rsidP="001D6BA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w:t>
            </w:r>
            <w:r w:rsidR="00A21C2A" w:rsidRPr="00D4408B">
              <w:rPr>
                <w:rFonts w:asciiTheme="minorHAnsi" w:hAnsiTheme="minorHAnsi" w:cs="Arial"/>
                <w:lang w:eastAsia="ar-SA" w:bidi="ar-SA"/>
              </w:rPr>
              <w:t xml:space="preserve"> hasicí přístroj 2 kg </w:t>
            </w:r>
            <w:r w:rsidR="001D6BAA">
              <w:rPr>
                <w:rFonts w:asciiTheme="minorHAnsi" w:hAnsiTheme="minorHAnsi" w:cs="Arial"/>
                <w:lang w:eastAsia="ar-SA" w:bidi="ar-SA"/>
              </w:rPr>
              <w:t xml:space="preserve">umístění </w:t>
            </w:r>
            <w:r w:rsidR="00A21C2A" w:rsidRPr="00D4408B">
              <w:rPr>
                <w:rFonts w:asciiTheme="minorHAnsi" w:hAnsiTheme="minorHAnsi" w:cs="Arial"/>
                <w:lang w:eastAsia="ar-SA" w:bidi="ar-SA"/>
              </w:rPr>
              <w:t>v lev</w:t>
            </w:r>
            <w:r w:rsidR="001D6BAA">
              <w:rPr>
                <w:rFonts w:asciiTheme="minorHAnsi" w:hAnsiTheme="minorHAnsi" w:cs="Arial"/>
                <w:lang w:eastAsia="ar-SA" w:bidi="ar-SA"/>
              </w:rPr>
              <w:t>ém</w:t>
            </w:r>
            <w:r w:rsidR="00A21C2A" w:rsidRPr="00D4408B">
              <w:rPr>
                <w:rFonts w:asciiTheme="minorHAnsi" w:hAnsiTheme="minorHAnsi" w:cs="Arial"/>
                <w:lang w:eastAsia="ar-SA" w:bidi="ar-SA"/>
              </w:rPr>
              <w:t xml:space="preserve"> boční</w:t>
            </w:r>
            <w:r w:rsidR="001D6BAA">
              <w:rPr>
                <w:rFonts w:asciiTheme="minorHAnsi" w:hAnsiTheme="minorHAnsi" w:cs="Arial"/>
                <w:lang w:eastAsia="ar-SA" w:bidi="ar-SA"/>
              </w:rPr>
              <w:t>m odděleném prostoru dole</w:t>
            </w:r>
            <w:r w:rsidRPr="00D4408B">
              <w:rPr>
                <w:rFonts w:asciiTheme="minorHAnsi" w:hAnsiTheme="minorHAnsi" w:cs="Arial"/>
                <w:lang w:eastAsia="ar-SA" w:bidi="ar-SA"/>
              </w:rPr>
              <w:t>, hasicí schopnost min. 34B.</w:t>
            </w:r>
          </w:p>
        </w:tc>
        <w:tc>
          <w:tcPr>
            <w:tcW w:w="3685" w:type="dxa"/>
            <w:shd w:val="clear" w:color="auto" w:fill="FFFFCC"/>
          </w:tcPr>
          <w:p w14:paraId="6806D6C0" w14:textId="77777777" w:rsidR="00A21C2A" w:rsidRPr="00133DCD" w:rsidRDefault="00A21C2A" w:rsidP="00133DCD"/>
        </w:tc>
      </w:tr>
      <w:tr w:rsidR="00A21C2A" w:rsidRPr="00A21C2A" w14:paraId="7EBC9F1F" w14:textId="69697650" w:rsidTr="00133DCD">
        <w:tc>
          <w:tcPr>
            <w:tcW w:w="6663" w:type="dxa"/>
          </w:tcPr>
          <w:p w14:paraId="5D5E1E48" w14:textId="1837EFD4" w:rsidR="00A21C2A" w:rsidRPr="00D4408B" w:rsidRDefault="00A21C2A" w:rsidP="00DD5397">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Mezi sedadly řidiče a spolujezdce úložný s</w:t>
            </w:r>
            <w:r w:rsidR="00DD5397">
              <w:rPr>
                <w:rFonts w:asciiTheme="minorHAnsi" w:hAnsiTheme="minorHAnsi" w:cs="Arial"/>
                <w:lang w:eastAsia="ar-SA" w:bidi="ar-SA"/>
              </w:rPr>
              <w:t>tředový box pro montáž radiostanic</w:t>
            </w:r>
            <w:r w:rsidRPr="00D4408B">
              <w:rPr>
                <w:rFonts w:asciiTheme="minorHAnsi" w:hAnsiTheme="minorHAnsi" w:cs="Arial"/>
                <w:lang w:eastAsia="ar-SA" w:bidi="ar-SA"/>
              </w:rPr>
              <w:t>. Barva boxu korespondující s barvou interiéru vozidla. V t</w:t>
            </w:r>
            <w:r w:rsidR="00DD5397">
              <w:rPr>
                <w:rFonts w:asciiTheme="minorHAnsi" w:hAnsiTheme="minorHAnsi" w:cs="Arial"/>
                <w:lang w:eastAsia="ar-SA" w:bidi="ar-SA"/>
              </w:rPr>
              <w:t>omto boxu 2 ks DIN rámečku pro radiostanice</w:t>
            </w:r>
            <w:r w:rsidRPr="00D4408B">
              <w:rPr>
                <w:rFonts w:asciiTheme="minorHAnsi" w:hAnsiTheme="minorHAnsi" w:cs="Arial"/>
                <w:lang w:eastAsia="ar-SA" w:bidi="ar-SA"/>
              </w:rPr>
              <w:t xml:space="preserve">, úložný prostor pro dokumentaci min. </w:t>
            </w:r>
            <w:r w:rsidR="00EC5ED4" w:rsidRPr="00D4408B">
              <w:rPr>
                <w:rFonts w:asciiTheme="minorHAnsi" w:hAnsiTheme="minorHAnsi" w:cs="Arial"/>
                <w:lang w:eastAsia="ar-SA" w:bidi="ar-SA"/>
              </w:rPr>
              <w:t>2</w:t>
            </w:r>
            <w:r w:rsidRPr="00D4408B">
              <w:rPr>
                <w:rFonts w:asciiTheme="minorHAnsi" w:hAnsiTheme="minorHAnsi" w:cs="Arial"/>
                <w:lang w:eastAsia="ar-SA" w:bidi="ar-SA"/>
              </w:rPr>
              <w:t xml:space="preserve"> přihrádky pro uložení desek s dokumentací ve formátu A4, šířka desek min. 30 mm, 1 ks držák tabletu typ Panasonic FZ-G1</w:t>
            </w:r>
            <w:r w:rsidRPr="00D4408B">
              <w:rPr>
                <w:rFonts w:asciiTheme="minorHAnsi" w:hAnsiTheme="minorHAnsi"/>
              </w:rPr>
              <w:t xml:space="preserve"> </w:t>
            </w:r>
            <w:r w:rsidRPr="00D4408B">
              <w:rPr>
                <w:rFonts w:asciiTheme="minorHAnsi" w:hAnsiTheme="minorHAnsi" w:cs="Arial"/>
                <w:lang w:eastAsia="ar-SA" w:bidi="ar-SA"/>
              </w:rPr>
              <w:t xml:space="preserve">certifikovaný dle ČSN EN 1789+A2 umístěný ve středovém boxu v dosahu osoby sedící na sedadle spolujezdce. V boxu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zapalovačová pro dobíjení tabletu samostatně jištěná s optickou kontrolou funkčnosti a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USB. </w:t>
            </w:r>
            <w:r w:rsidRPr="00DD5397">
              <w:rPr>
                <w:rFonts w:asciiTheme="minorHAnsi" w:hAnsiTheme="minorHAnsi" w:cs="Arial"/>
                <w:b/>
                <w:lang w:eastAsia="ar-SA" w:bidi="ar-SA"/>
              </w:rPr>
              <w:t>Dodavatel doloží certifikát v nabídce.</w:t>
            </w:r>
          </w:p>
        </w:tc>
        <w:tc>
          <w:tcPr>
            <w:tcW w:w="3685" w:type="dxa"/>
            <w:shd w:val="clear" w:color="auto" w:fill="FFFFCC"/>
          </w:tcPr>
          <w:p w14:paraId="0DECD0DA" w14:textId="77777777" w:rsidR="00A21C2A" w:rsidRPr="00133DCD" w:rsidRDefault="00A21C2A" w:rsidP="00133DCD"/>
        </w:tc>
      </w:tr>
      <w:tr w:rsidR="00A21C2A" w:rsidRPr="00A21C2A" w14:paraId="738FCE41" w14:textId="5115035A" w:rsidTr="00133DCD">
        <w:tc>
          <w:tcPr>
            <w:tcW w:w="6663" w:type="dxa"/>
          </w:tcPr>
          <w:p w14:paraId="253168D7" w14:textId="696B98F0" w:rsidR="00A21C2A" w:rsidRPr="00D4408B" w:rsidRDefault="00A21C2A" w:rsidP="00EC5ED4">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Na přepážce mezi sedadly vpředu 1ks držák krabice s jednorázovými rukavicemi</w:t>
            </w:r>
            <w:r w:rsidR="00EC5ED4" w:rsidRPr="00D4408B">
              <w:rPr>
                <w:rFonts w:asciiTheme="minorHAnsi" w:hAnsiTheme="minorHAnsi" w:cs="Arial"/>
                <w:lang w:eastAsia="ar-SA" w:bidi="ar-SA"/>
              </w:rPr>
              <w:t>. N</w:t>
            </w:r>
            <w:r w:rsidRPr="00D4408B">
              <w:rPr>
                <w:rFonts w:asciiTheme="minorHAnsi" w:hAnsiTheme="minorHAnsi" w:cs="Arial"/>
                <w:lang w:eastAsia="ar-SA" w:bidi="ar-SA"/>
              </w:rPr>
              <w:t>a</w:t>
            </w:r>
            <w:r w:rsidR="00EC5ED4" w:rsidRPr="00D4408B">
              <w:rPr>
                <w:rFonts w:asciiTheme="minorHAnsi" w:hAnsiTheme="minorHAnsi" w:cs="Arial"/>
                <w:lang w:eastAsia="ar-SA" w:bidi="ar-SA"/>
              </w:rPr>
              <w:t xml:space="preserve"> stropě kabiny</w:t>
            </w:r>
            <w:r w:rsidRPr="00D4408B">
              <w:rPr>
                <w:rFonts w:asciiTheme="minorHAnsi" w:hAnsiTheme="minorHAnsi" w:cs="Arial"/>
                <w:lang w:eastAsia="ar-SA" w:bidi="ar-SA"/>
              </w:rPr>
              <w:t xml:space="preserve"> 2 ks držák ochranné přilby. Držák musí zajistit bezpečné uchycení přileb, musí být rychloupínací a musí zajistit nehlučnost připevněných ochranných přileb.</w:t>
            </w:r>
          </w:p>
        </w:tc>
        <w:tc>
          <w:tcPr>
            <w:tcW w:w="3685" w:type="dxa"/>
            <w:shd w:val="clear" w:color="auto" w:fill="FFFFCC"/>
          </w:tcPr>
          <w:p w14:paraId="2E2E6A77" w14:textId="77777777" w:rsidR="00A21C2A" w:rsidRPr="00133DCD" w:rsidRDefault="00A21C2A" w:rsidP="00133DCD"/>
        </w:tc>
      </w:tr>
      <w:tr w:rsidR="00A21C2A" w:rsidRPr="00A21C2A" w14:paraId="6853CF16" w14:textId="45B717BE" w:rsidTr="00133DCD">
        <w:tc>
          <w:tcPr>
            <w:tcW w:w="6663" w:type="dxa"/>
          </w:tcPr>
          <w:p w14:paraId="6EE87EC2"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rPr>
              <w:t>1 ks pravoúhlá LED přenosná svítilna s certifikací ATEX do zóny 0, Li-Ion akumulátorem, držákem s nabíječkou 12/230V, LED signalizace nabíjení, IP 66, utěsnění O kroužky, LED světelný zdroj C4 s životností 50 000 hod., světelný výkon 175 lumenů, červené nylonové tělo svítilny, možnost zavěšení na oděv pomocí klipu s pružinou, možnost zavěšení na kovový D kroužek, doba svitu na plný výkon 3,5 hod., zajištění akumulátoru kovovým šroubem. Umístění svítilny v kabině řidiče. Přesné umístění odsouhlasí před montáží zadavatel.</w:t>
            </w:r>
          </w:p>
        </w:tc>
        <w:tc>
          <w:tcPr>
            <w:tcW w:w="3685" w:type="dxa"/>
            <w:shd w:val="clear" w:color="auto" w:fill="FFFFCC"/>
          </w:tcPr>
          <w:p w14:paraId="1C16BCED" w14:textId="77777777" w:rsidR="00A21C2A" w:rsidRPr="00133DCD" w:rsidRDefault="00A21C2A" w:rsidP="00133DCD"/>
        </w:tc>
      </w:tr>
      <w:tr w:rsidR="00A21C2A" w:rsidRPr="00A21C2A" w14:paraId="1342115C" w14:textId="2F5A8EF7" w:rsidTr="00133DCD">
        <w:tc>
          <w:tcPr>
            <w:tcW w:w="6663" w:type="dxa"/>
          </w:tcPr>
          <w:p w14:paraId="723C6D82"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Okno v přepážce s možností zastínění proti průniku světla z ambulantního prostoru k řidiči.</w:t>
            </w:r>
          </w:p>
        </w:tc>
        <w:tc>
          <w:tcPr>
            <w:tcW w:w="3685" w:type="dxa"/>
            <w:shd w:val="clear" w:color="auto" w:fill="FFFFCC"/>
          </w:tcPr>
          <w:p w14:paraId="402B5C6B" w14:textId="77777777" w:rsidR="00A21C2A" w:rsidRPr="00133DCD" w:rsidRDefault="00A21C2A" w:rsidP="00133DCD"/>
        </w:tc>
      </w:tr>
      <w:tr w:rsidR="00A21C2A" w:rsidRPr="00A21C2A" w14:paraId="789C9776" w14:textId="5A8541AC" w:rsidTr="00133DCD">
        <w:tc>
          <w:tcPr>
            <w:tcW w:w="6663" w:type="dxa"/>
          </w:tcPr>
          <w:p w14:paraId="68A0B715"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dávkovače desinfekce z nerezové oceli umístěný na přepážce v dosahu od pravých bočních dveří, držák musí umožnit použití několika různých typů nádob desinfekčních přípravků.</w:t>
            </w:r>
          </w:p>
        </w:tc>
        <w:tc>
          <w:tcPr>
            <w:tcW w:w="3685" w:type="dxa"/>
            <w:shd w:val="clear" w:color="auto" w:fill="FFFFCC"/>
          </w:tcPr>
          <w:p w14:paraId="4535444B" w14:textId="77777777" w:rsidR="00A21C2A" w:rsidRPr="00133DCD" w:rsidRDefault="00A21C2A" w:rsidP="00133DCD"/>
        </w:tc>
      </w:tr>
      <w:tr w:rsidR="00A21C2A" w:rsidRPr="00A21C2A" w14:paraId="7B1560DA" w14:textId="2789BECC" w:rsidTr="00133DCD">
        <w:tc>
          <w:tcPr>
            <w:tcW w:w="6663" w:type="dxa"/>
          </w:tcPr>
          <w:p w14:paraId="2A6B8D38"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3 ks držák krabice s jednorázovými rukavicemi umístěný na přepážce v dosahu od pravých bočních dveří. Držák musí zamezit pohybu krabic za jízdy. Přesné umístění určí zadavatel.</w:t>
            </w:r>
          </w:p>
        </w:tc>
        <w:tc>
          <w:tcPr>
            <w:tcW w:w="3685" w:type="dxa"/>
            <w:shd w:val="clear" w:color="auto" w:fill="FFFFCC"/>
          </w:tcPr>
          <w:p w14:paraId="6A6971DF" w14:textId="77777777" w:rsidR="00A21C2A" w:rsidRPr="00133DCD" w:rsidRDefault="00A21C2A" w:rsidP="00133DCD"/>
        </w:tc>
      </w:tr>
      <w:tr w:rsidR="00A21C2A" w:rsidRPr="00A21C2A" w14:paraId="4BC6905C" w14:textId="6A426914" w:rsidTr="00133DCD">
        <w:tc>
          <w:tcPr>
            <w:tcW w:w="6663" w:type="dxa"/>
          </w:tcPr>
          <w:p w14:paraId="7E317E48" w14:textId="783AAEE4" w:rsidR="00A21C2A" w:rsidRPr="00D4408B" w:rsidRDefault="00A21C2A" w:rsidP="00DD5397">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1 ks</w:t>
            </w:r>
            <w:r w:rsidR="00DD5397">
              <w:rPr>
                <w:rFonts w:asciiTheme="minorHAnsi" w:hAnsiTheme="minorHAnsi" w:cs="Arial"/>
                <w:lang w:eastAsia="ar-SA" w:bidi="ar-SA"/>
              </w:rPr>
              <w:t xml:space="preserve"> nádoba na infekční odpad</w:t>
            </w:r>
            <w:r w:rsidRPr="00D4408B">
              <w:rPr>
                <w:rFonts w:asciiTheme="minorHAnsi" w:hAnsiTheme="minorHAnsi" w:cs="Arial"/>
                <w:lang w:eastAsia="ar-SA" w:bidi="ar-SA"/>
              </w:rPr>
              <w:t xml:space="preserve"> (kompatibilita s typem používaným u ZZS</w:t>
            </w:r>
            <w:r w:rsidR="00DD5397">
              <w:rPr>
                <w:rFonts w:asciiTheme="minorHAnsi" w:hAnsiTheme="minorHAnsi" w:cs="Arial"/>
                <w:lang w:eastAsia="ar-SA" w:bidi="ar-SA"/>
              </w:rPr>
              <w:t xml:space="preserve"> </w:t>
            </w:r>
            <w:r w:rsidRPr="00D4408B">
              <w:rPr>
                <w:rFonts w:asciiTheme="minorHAnsi" w:hAnsiTheme="minorHAnsi" w:cs="Arial"/>
                <w:lang w:eastAsia="ar-SA" w:bidi="ar-SA"/>
              </w:rPr>
              <w:t>P</w:t>
            </w:r>
            <w:r w:rsidR="00DD5397">
              <w:rPr>
                <w:rFonts w:asciiTheme="minorHAnsi" w:hAnsiTheme="minorHAnsi" w:cs="Arial"/>
                <w:lang w:eastAsia="ar-SA" w:bidi="ar-SA"/>
              </w:rPr>
              <w:t>K</w:t>
            </w:r>
            <w:r w:rsidRPr="00D4408B">
              <w:rPr>
                <w:rFonts w:asciiTheme="minorHAnsi" w:hAnsiTheme="minorHAnsi" w:cs="Arial"/>
                <w:lang w:eastAsia="ar-SA" w:bidi="ar-SA"/>
              </w:rPr>
              <w:t>).</w:t>
            </w:r>
          </w:p>
        </w:tc>
        <w:tc>
          <w:tcPr>
            <w:tcW w:w="3685" w:type="dxa"/>
            <w:shd w:val="clear" w:color="auto" w:fill="FFFFCC"/>
          </w:tcPr>
          <w:p w14:paraId="10C601C8" w14:textId="77777777" w:rsidR="00A21C2A" w:rsidRPr="00133DCD" w:rsidRDefault="00A21C2A" w:rsidP="00133DCD"/>
        </w:tc>
      </w:tr>
      <w:tr w:rsidR="00A21C2A" w:rsidRPr="00A21C2A" w14:paraId="6DF6B0FA" w14:textId="173EFD25" w:rsidTr="00133DCD">
        <w:tc>
          <w:tcPr>
            <w:tcW w:w="6663" w:type="dxa"/>
          </w:tcPr>
          <w:p w14:paraId="1B9CEB2C"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Digitální hodiny umístěné na přepážce, zobrazený čas musí být dobře viditelný ze sedadla na pravém boku. Zobrazení času, venkovní a vnitřní teploty.</w:t>
            </w:r>
          </w:p>
        </w:tc>
        <w:tc>
          <w:tcPr>
            <w:tcW w:w="3685" w:type="dxa"/>
            <w:shd w:val="clear" w:color="auto" w:fill="FFFFCC"/>
          </w:tcPr>
          <w:p w14:paraId="668243B7" w14:textId="77777777" w:rsidR="00A21C2A" w:rsidRPr="00133DCD" w:rsidRDefault="00A21C2A" w:rsidP="00133DCD"/>
        </w:tc>
      </w:tr>
      <w:tr w:rsidR="00A21C2A" w:rsidRPr="00A21C2A" w14:paraId="3E517E16" w14:textId="2E6CA410" w:rsidTr="00133DCD">
        <w:tc>
          <w:tcPr>
            <w:tcW w:w="6663" w:type="dxa"/>
          </w:tcPr>
          <w:p w14:paraId="2BF0574A" w14:textId="72CF995E" w:rsidR="00A21C2A" w:rsidRPr="00BE30A5" w:rsidRDefault="009D7123" w:rsidP="00BE30A5">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BE30A5">
              <w:rPr>
                <w:rFonts w:asciiTheme="minorHAnsi" w:hAnsiTheme="minorHAnsi" w:cs="Arial"/>
                <w:lang w:eastAsia="ar-SA" w:bidi="ar-SA"/>
              </w:rPr>
              <w:t xml:space="preserve">1 ks </w:t>
            </w:r>
            <w:r w:rsidR="00BE30A5" w:rsidRPr="00BE30A5">
              <w:rPr>
                <w:rFonts w:asciiTheme="minorHAnsi" w:hAnsiTheme="minorHAnsi" w:cs="Arial"/>
                <w:lang w:eastAsia="ar-SA" w:bidi="ar-SA"/>
              </w:rPr>
              <w:t xml:space="preserve">přístroj pro umělou </w:t>
            </w:r>
            <w:r w:rsidRPr="00BE30A5">
              <w:rPr>
                <w:rFonts w:asciiTheme="minorHAnsi" w:hAnsiTheme="minorHAnsi" w:cs="Arial"/>
                <w:lang w:eastAsia="ar-SA" w:bidi="ar-SA"/>
              </w:rPr>
              <w:t xml:space="preserve">plicní </w:t>
            </w:r>
            <w:r w:rsidR="00A21C2A" w:rsidRPr="00BE30A5">
              <w:rPr>
                <w:rFonts w:asciiTheme="minorHAnsi" w:hAnsiTheme="minorHAnsi" w:cs="Arial"/>
                <w:lang w:eastAsia="ar-SA" w:bidi="ar-SA"/>
              </w:rPr>
              <w:t>ventil</w:t>
            </w:r>
            <w:r w:rsidR="00BE30A5" w:rsidRPr="00BE30A5">
              <w:rPr>
                <w:rFonts w:asciiTheme="minorHAnsi" w:hAnsiTheme="minorHAnsi" w:cs="Arial"/>
                <w:lang w:eastAsia="ar-SA" w:bidi="ar-SA"/>
              </w:rPr>
              <w:t>aci dle</w:t>
            </w:r>
            <w:r w:rsidRPr="00BE30A5">
              <w:rPr>
                <w:rFonts w:asciiTheme="minorHAnsi" w:hAnsiTheme="minorHAnsi" w:cs="Arial"/>
                <w:lang w:eastAsia="ar-SA" w:bidi="ar-SA"/>
              </w:rPr>
              <w:t xml:space="preserve"> popis</w:t>
            </w:r>
            <w:r w:rsidR="00BE30A5" w:rsidRPr="00BE30A5">
              <w:rPr>
                <w:rFonts w:asciiTheme="minorHAnsi" w:hAnsiTheme="minorHAnsi" w:cs="Arial"/>
                <w:lang w:eastAsia="ar-SA" w:bidi="ar-SA"/>
              </w:rPr>
              <w:t>u</w:t>
            </w:r>
            <w:r w:rsidRPr="00BE30A5">
              <w:rPr>
                <w:rFonts w:asciiTheme="minorHAnsi" w:hAnsiTheme="minorHAnsi" w:cs="Arial"/>
                <w:lang w:eastAsia="ar-SA" w:bidi="ar-SA"/>
              </w:rPr>
              <w:t xml:space="preserve"> v příloze TS č. 4</w:t>
            </w:r>
            <w:r w:rsidR="00A21C2A" w:rsidRPr="00BE30A5">
              <w:rPr>
                <w:rFonts w:asciiTheme="minorHAnsi" w:hAnsiTheme="minorHAnsi" w:cs="Arial"/>
                <w:lang w:eastAsia="ar-SA" w:bidi="ar-SA"/>
              </w:rPr>
              <w:t>.</w:t>
            </w:r>
          </w:p>
        </w:tc>
        <w:tc>
          <w:tcPr>
            <w:tcW w:w="3685" w:type="dxa"/>
            <w:shd w:val="clear" w:color="auto" w:fill="FFFFCC"/>
          </w:tcPr>
          <w:p w14:paraId="18DED8D3" w14:textId="77777777" w:rsidR="00A21C2A" w:rsidRPr="00133DCD" w:rsidRDefault="00A21C2A" w:rsidP="00133DCD"/>
        </w:tc>
      </w:tr>
      <w:tr w:rsidR="00A21C2A" w:rsidRPr="00A21C2A" w14:paraId="6DFA8E06" w14:textId="3830D66B" w:rsidTr="00133DCD">
        <w:tc>
          <w:tcPr>
            <w:tcW w:w="6663" w:type="dxa"/>
          </w:tcPr>
          <w:p w14:paraId="575EE16A" w14:textId="44D4A886" w:rsidR="00A21C2A" w:rsidRPr="00BE30A5" w:rsidRDefault="009D7123" w:rsidP="00BE30A5">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BE30A5">
              <w:rPr>
                <w:rFonts w:asciiTheme="minorHAnsi" w:hAnsiTheme="minorHAnsi" w:cs="Arial"/>
                <w:lang w:eastAsia="ar-SA" w:bidi="ar-SA"/>
              </w:rPr>
              <w:t xml:space="preserve">1 ks </w:t>
            </w:r>
            <w:r w:rsidR="00BE30A5" w:rsidRPr="00BE30A5">
              <w:rPr>
                <w:rFonts w:asciiTheme="minorHAnsi" w:hAnsiTheme="minorHAnsi" w:cs="Arial"/>
                <w:lang w:eastAsia="ar-SA" w:bidi="ar-SA"/>
              </w:rPr>
              <w:t xml:space="preserve">defibrilátor dle </w:t>
            </w:r>
            <w:r w:rsidRPr="00BE30A5">
              <w:rPr>
                <w:rFonts w:asciiTheme="minorHAnsi" w:hAnsiTheme="minorHAnsi" w:cs="Arial"/>
                <w:lang w:eastAsia="ar-SA" w:bidi="ar-SA"/>
              </w:rPr>
              <w:t>popis</w:t>
            </w:r>
            <w:r w:rsidR="00BE30A5" w:rsidRPr="00BE30A5">
              <w:rPr>
                <w:rFonts w:asciiTheme="minorHAnsi" w:hAnsiTheme="minorHAnsi" w:cs="Arial"/>
                <w:lang w:eastAsia="ar-SA" w:bidi="ar-SA"/>
              </w:rPr>
              <w:t>u</w:t>
            </w:r>
            <w:r w:rsidR="00CB6DED">
              <w:rPr>
                <w:rFonts w:asciiTheme="minorHAnsi" w:hAnsiTheme="minorHAnsi" w:cs="Arial"/>
                <w:lang w:eastAsia="ar-SA" w:bidi="ar-SA"/>
              </w:rPr>
              <w:t xml:space="preserve"> v příloze TS č. 4</w:t>
            </w:r>
            <w:r w:rsidR="00A21C2A" w:rsidRPr="00BE30A5">
              <w:rPr>
                <w:rFonts w:asciiTheme="minorHAnsi" w:hAnsiTheme="minorHAnsi" w:cs="Arial"/>
                <w:lang w:eastAsia="ar-SA" w:bidi="ar-SA"/>
              </w:rPr>
              <w:t>.</w:t>
            </w:r>
          </w:p>
        </w:tc>
        <w:tc>
          <w:tcPr>
            <w:tcW w:w="3685" w:type="dxa"/>
            <w:shd w:val="clear" w:color="auto" w:fill="FFFFCC"/>
          </w:tcPr>
          <w:p w14:paraId="449E9073" w14:textId="77777777" w:rsidR="00A21C2A" w:rsidRPr="00133DCD" w:rsidRDefault="00A21C2A" w:rsidP="00133DCD"/>
        </w:tc>
      </w:tr>
      <w:tr w:rsidR="00A21C2A" w:rsidRPr="00A21C2A" w14:paraId="4565B2BA" w14:textId="121873DB" w:rsidTr="00133DCD">
        <w:tc>
          <w:tcPr>
            <w:tcW w:w="6663" w:type="dxa"/>
          </w:tcPr>
          <w:p w14:paraId="4027794F" w14:textId="311381C7" w:rsidR="00A21C2A" w:rsidRPr="00BE30A5" w:rsidRDefault="009D7123" w:rsidP="009D7123">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BE30A5">
              <w:rPr>
                <w:rFonts w:asciiTheme="minorHAnsi" w:hAnsiTheme="minorHAnsi" w:cs="Arial"/>
                <w:lang w:eastAsia="ar-SA" w:bidi="ar-SA"/>
              </w:rPr>
              <w:t>1 ks odsávačka popis v příloze TS č.</w:t>
            </w:r>
            <w:r w:rsidR="00CB6DED">
              <w:rPr>
                <w:rFonts w:asciiTheme="minorHAnsi" w:hAnsiTheme="minorHAnsi" w:cs="Arial"/>
                <w:lang w:eastAsia="ar-SA" w:bidi="ar-SA"/>
              </w:rPr>
              <w:t xml:space="preserve"> 4</w:t>
            </w:r>
            <w:r w:rsidR="00A21C2A" w:rsidRPr="00BE30A5">
              <w:rPr>
                <w:rFonts w:asciiTheme="minorHAnsi" w:hAnsiTheme="minorHAnsi" w:cs="Arial"/>
                <w:lang w:eastAsia="ar-SA" w:bidi="ar-SA"/>
              </w:rPr>
              <w:t>.</w:t>
            </w:r>
          </w:p>
        </w:tc>
        <w:tc>
          <w:tcPr>
            <w:tcW w:w="3685" w:type="dxa"/>
            <w:shd w:val="clear" w:color="auto" w:fill="FFFFCC"/>
          </w:tcPr>
          <w:p w14:paraId="4F21577F" w14:textId="77777777" w:rsidR="00A21C2A" w:rsidRPr="00133DCD" w:rsidRDefault="00A21C2A" w:rsidP="00133DCD"/>
        </w:tc>
      </w:tr>
      <w:tr w:rsidR="00A21C2A" w:rsidRPr="00A21C2A" w14:paraId="623934FB" w14:textId="4D269327" w:rsidTr="00133DCD">
        <w:tc>
          <w:tcPr>
            <w:tcW w:w="6663" w:type="dxa"/>
          </w:tcPr>
          <w:p w14:paraId="69865A0B"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Montáž držáků na zdravotnické přístroje dle upřesnění zadavatele.</w:t>
            </w:r>
          </w:p>
        </w:tc>
        <w:tc>
          <w:tcPr>
            <w:tcW w:w="3685" w:type="dxa"/>
            <w:shd w:val="clear" w:color="auto" w:fill="FFFFCC"/>
          </w:tcPr>
          <w:p w14:paraId="5BE82E36" w14:textId="77777777" w:rsidR="00A21C2A" w:rsidRPr="00133DCD" w:rsidRDefault="00A21C2A" w:rsidP="00133DCD"/>
        </w:tc>
      </w:tr>
      <w:tr w:rsidR="00A21C2A" w:rsidRPr="00A21C2A" w14:paraId="22BF0B4F" w14:textId="7541AECC" w:rsidTr="00133DCD">
        <w:tc>
          <w:tcPr>
            <w:tcW w:w="6663" w:type="dxa"/>
          </w:tcPr>
          <w:p w14:paraId="47B26AFB"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Nástupní nerez madla po obou stranách bočních dveří.</w:t>
            </w:r>
          </w:p>
        </w:tc>
        <w:tc>
          <w:tcPr>
            <w:tcW w:w="3685" w:type="dxa"/>
            <w:shd w:val="clear" w:color="auto" w:fill="FFFFCC"/>
          </w:tcPr>
          <w:p w14:paraId="73DBB880" w14:textId="77777777" w:rsidR="00A21C2A" w:rsidRPr="00133DCD" w:rsidRDefault="00A21C2A" w:rsidP="00133DCD"/>
        </w:tc>
      </w:tr>
      <w:tr w:rsidR="00A21C2A" w:rsidRPr="00A21C2A" w14:paraId="20366DE9" w14:textId="4F41F206" w:rsidTr="00133DCD">
        <w:tc>
          <w:tcPr>
            <w:tcW w:w="6663" w:type="dxa"/>
          </w:tcPr>
          <w:p w14:paraId="16218D4D"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Nástupní nerez madlo na pravém boku u pravých zadních dveří.</w:t>
            </w:r>
          </w:p>
        </w:tc>
        <w:tc>
          <w:tcPr>
            <w:tcW w:w="3685" w:type="dxa"/>
            <w:shd w:val="clear" w:color="auto" w:fill="FFFFCC"/>
          </w:tcPr>
          <w:p w14:paraId="2FEE9CD5" w14:textId="77777777" w:rsidR="00A21C2A" w:rsidRPr="00133DCD" w:rsidRDefault="00A21C2A" w:rsidP="00133DCD"/>
        </w:tc>
      </w:tr>
      <w:tr w:rsidR="00A21C2A" w:rsidRPr="00A21C2A" w14:paraId="597C4CA1" w14:textId="70036A3F" w:rsidTr="00133DCD">
        <w:tc>
          <w:tcPr>
            <w:tcW w:w="6663" w:type="dxa"/>
          </w:tcPr>
          <w:p w14:paraId="63233A31"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Dva přídavné reproduktory napojené na autorádio v ambulantním prostoru ve stropu vpředu s vypínačem v ovládacím panelu.</w:t>
            </w:r>
          </w:p>
        </w:tc>
        <w:tc>
          <w:tcPr>
            <w:tcW w:w="3685" w:type="dxa"/>
            <w:shd w:val="clear" w:color="auto" w:fill="FFFFCC"/>
          </w:tcPr>
          <w:p w14:paraId="4E0FEF0B" w14:textId="77777777" w:rsidR="00A21C2A" w:rsidRPr="00133DCD" w:rsidRDefault="00A21C2A" w:rsidP="00133DCD"/>
        </w:tc>
      </w:tr>
      <w:tr w:rsidR="00535A04" w:rsidRPr="00A21C2A" w14:paraId="29CB6B86" w14:textId="77777777" w:rsidTr="00133DCD">
        <w:tc>
          <w:tcPr>
            <w:tcW w:w="6663" w:type="dxa"/>
          </w:tcPr>
          <w:p w14:paraId="66133D2A" w14:textId="722C9356" w:rsidR="00535A04" w:rsidRPr="00D4408B" w:rsidRDefault="00535A04" w:rsidP="00535A04">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535A04">
              <w:rPr>
                <w:rFonts w:asciiTheme="minorHAnsi" w:hAnsiTheme="minorHAnsi" w:cs="Arial"/>
                <w:lang w:eastAsia="ar-SA" w:bidi="ar-SA"/>
              </w:rPr>
              <w:t xml:space="preserve">1 ks sada pro sledování </w:t>
            </w:r>
            <w:r w:rsidR="00B71DEF">
              <w:rPr>
                <w:rFonts w:asciiTheme="minorHAnsi" w:hAnsiTheme="minorHAnsi" w:cs="Arial"/>
                <w:lang w:eastAsia="ar-SA" w:bidi="ar-SA"/>
              </w:rPr>
              <w:t>vozidla, popis v příloze TS č. 3</w:t>
            </w:r>
            <w:r w:rsidRPr="00535A04">
              <w:rPr>
                <w:rFonts w:asciiTheme="minorHAnsi" w:hAnsiTheme="minorHAnsi" w:cs="Arial"/>
                <w:lang w:eastAsia="ar-SA" w:bidi="ar-SA"/>
              </w:rPr>
              <w:t xml:space="preserve">. </w:t>
            </w:r>
          </w:p>
        </w:tc>
        <w:tc>
          <w:tcPr>
            <w:tcW w:w="3685" w:type="dxa"/>
            <w:shd w:val="clear" w:color="auto" w:fill="FFFFCC"/>
          </w:tcPr>
          <w:p w14:paraId="0B1E706B" w14:textId="77777777" w:rsidR="00535A04" w:rsidRPr="00133DCD" w:rsidRDefault="00535A04" w:rsidP="00133DCD"/>
        </w:tc>
      </w:tr>
      <w:tr w:rsidR="00A21C2A" w:rsidRPr="00A21C2A" w14:paraId="32B35F85" w14:textId="54525216" w:rsidTr="00133DCD">
        <w:tc>
          <w:tcPr>
            <w:tcW w:w="6663" w:type="dxa"/>
          </w:tcPr>
          <w:p w14:paraId="1094ACBC"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Zástavba umožňující nastoupení ze zadní i pravé boční strany.</w:t>
            </w:r>
          </w:p>
        </w:tc>
        <w:tc>
          <w:tcPr>
            <w:tcW w:w="3685" w:type="dxa"/>
            <w:shd w:val="clear" w:color="auto" w:fill="FFFFCC"/>
          </w:tcPr>
          <w:p w14:paraId="7523EEB4" w14:textId="77777777" w:rsidR="00A21C2A" w:rsidRPr="00133DCD" w:rsidRDefault="00A21C2A" w:rsidP="00133DCD"/>
        </w:tc>
      </w:tr>
      <w:tr w:rsidR="00A21C2A" w:rsidRPr="00A21C2A" w14:paraId="6FE377DE" w14:textId="7E8971FD" w:rsidTr="00133DCD">
        <w:tc>
          <w:tcPr>
            <w:tcW w:w="6663" w:type="dxa"/>
          </w:tcPr>
          <w:p w14:paraId="26644623"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Maximální výška horní plochy prvního schodu od povrchu vozovky na rovině u bočních dveří zadavatel stanovuje na 470 mm, pro dosažení této hodnoty zadavatel připouští montáž automaticky elektricky výsuvného schodu chráněného zástěrkou proti sněhu a vodě s optickou kontrolou vysunutého stavu. Vysunutí a zasunutí schodu automaticky při pohybu bočních dveří. Vzhledem k požadavku na použití vzduchového odpružení zadní nápravy vozidla, se požadovaná maximální výška vztahuje na střední provozní polohu podvozku. Této hodnoty nelze dosáhnout snižováním standartní výšky podvozku. Uvedená hodnota je naměřena na různých typech nových vozidel v majetku zadavatele a při předání dodaného vozidla bude přeměřena. Měření se provádí u vozidla zatíženého na provozní hmotnost včetně zástavby a vybavení dle vyhlášky č. 296/2012 Sb. Tolerance + 20 mm.</w:t>
            </w:r>
          </w:p>
        </w:tc>
        <w:tc>
          <w:tcPr>
            <w:tcW w:w="3685" w:type="dxa"/>
            <w:shd w:val="clear" w:color="auto" w:fill="FFFFCC"/>
          </w:tcPr>
          <w:p w14:paraId="79E6E7D3" w14:textId="77777777" w:rsidR="00A21C2A" w:rsidRPr="00133DCD" w:rsidRDefault="00A21C2A" w:rsidP="00133DCD"/>
        </w:tc>
      </w:tr>
      <w:tr w:rsidR="00A21C2A" w:rsidRPr="00A21C2A" w14:paraId="65D8F5F2" w14:textId="2A587FAB" w:rsidTr="00133DCD">
        <w:tc>
          <w:tcPr>
            <w:tcW w:w="6663" w:type="dxa"/>
          </w:tcPr>
          <w:p w14:paraId="047A609C"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Minimální výška v ambulantním prostoru po instalaci čisté podlahy a stropu v nejvyšším bodě oblastí I, II, III, dle ČSN EN 1789+A2 stanovuje zadavatel na 1810 mm.</w:t>
            </w:r>
          </w:p>
        </w:tc>
        <w:tc>
          <w:tcPr>
            <w:tcW w:w="3685" w:type="dxa"/>
            <w:shd w:val="clear" w:color="auto" w:fill="FFFFCC"/>
          </w:tcPr>
          <w:p w14:paraId="202679E5" w14:textId="77777777" w:rsidR="00A21C2A" w:rsidRPr="00133DCD" w:rsidRDefault="00A21C2A" w:rsidP="00133DCD"/>
        </w:tc>
      </w:tr>
      <w:tr w:rsidR="00A21C2A" w:rsidRPr="00A21C2A" w14:paraId="36603A16" w14:textId="7F1F178F" w:rsidTr="00133DCD">
        <w:tc>
          <w:tcPr>
            <w:tcW w:w="6663" w:type="dxa"/>
          </w:tcPr>
          <w:p w14:paraId="4F60245F"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výše popsané komponenty zástavby musí být dodavatelem dodány a namontovány jako součást zástavby vozidla a s vozidlem v prvním stupni výroby musí tvořit jeden celek za splnění podmínek homologace sanitního vozidla ambulance typu B.</w:t>
            </w:r>
          </w:p>
        </w:tc>
        <w:tc>
          <w:tcPr>
            <w:tcW w:w="3685" w:type="dxa"/>
            <w:shd w:val="clear" w:color="auto" w:fill="FFFFCC"/>
          </w:tcPr>
          <w:p w14:paraId="66D7D331" w14:textId="77777777" w:rsidR="00A21C2A" w:rsidRPr="00133DCD" w:rsidRDefault="00A21C2A" w:rsidP="00133DCD"/>
        </w:tc>
      </w:tr>
    </w:tbl>
    <w:p w14:paraId="434D5BCE" w14:textId="7AFF5E3A" w:rsidR="00223257" w:rsidRDefault="00223257" w:rsidP="00A21C2A">
      <w:pPr>
        <w:pStyle w:val="Nadpis1"/>
      </w:pPr>
      <w:r w:rsidRPr="00353C5B">
        <w:lastRenderedPageBreak/>
        <w:t xml:space="preserve">Grafické značení </w:t>
      </w:r>
      <w:r w:rsidR="009F2956" w:rsidRPr="00353C5B">
        <w:t xml:space="preserve">karoserie </w:t>
      </w:r>
      <w:r w:rsidRPr="00353C5B">
        <w:t>vozidla</w:t>
      </w:r>
    </w:p>
    <w:tbl>
      <w:tblPr>
        <w:tblStyle w:val="Mkatabulky"/>
        <w:tblW w:w="10312" w:type="dxa"/>
        <w:tblInd w:w="108" w:type="dxa"/>
        <w:tblLayout w:type="fixed"/>
        <w:tblLook w:val="04A0" w:firstRow="1" w:lastRow="0" w:firstColumn="1" w:lastColumn="0" w:noHBand="0" w:noVBand="1"/>
      </w:tblPr>
      <w:tblGrid>
        <w:gridCol w:w="6663"/>
        <w:gridCol w:w="3649"/>
      </w:tblGrid>
      <w:tr w:rsidR="00133DCD" w:rsidRPr="00353C5B" w14:paraId="6F5FF1E5" w14:textId="77777777" w:rsidTr="00133DCD">
        <w:trPr>
          <w:trHeight w:val="489"/>
        </w:trPr>
        <w:tc>
          <w:tcPr>
            <w:tcW w:w="6663" w:type="dxa"/>
          </w:tcPr>
          <w:p w14:paraId="3A2E4FEE" w14:textId="77777777" w:rsidR="00133DCD" w:rsidRPr="000533B5" w:rsidRDefault="00133DCD" w:rsidP="00D4408B">
            <w:pPr>
              <w:jc w:val="center"/>
              <w:rPr>
                <w:rFonts w:cs="Arial"/>
                <w:b/>
                <w:bCs/>
                <w:lang w:eastAsia="cs-CZ"/>
              </w:rPr>
            </w:pPr>
            <w:r w:rsidRPr="000533B5">
              <w:rPr>
                <w:rFonts w:cs="Arial"/>
                <w:b/>
                <w:bCs/>
                <w:lang w:eastAsia="cs-CZ"/>
              </w:rPr>
              <w:t>Požadované parametry</w:t>
            </w:r>
          </w:p>
        </w:tc>
        <w:tc>
          <w:tcPr>
            <w:tcW w:w="3649" w:type="dxa"/>
          </w:tcPr>
          <w:p w14:paraId="1DBD3C66" w14:textId="77777777" w:rsidR="00133DCD" w:rsidRPr="000533B5" w:rsidRDefault="00133DCD" w:rsidP="00D4408B">
            <w:pPr>
              <w:jc w:val="center"/>
              <w:rPr>
                <w:rFonts w:cs="Arial"/>
                <w:b/>
                <w:bCs/>
                <w:lang w:eastAsia="cs-CZ"/>
              </w:rPr>
            </w:pPr>
            <w:r w:rsidRPr="000533B5">
              <w:rPr>
                <w:rFonts w:cs="Arial"/>
                <w:b/>
                <w:bCs/>
                <w:lang w:eastAsia="cs-CZ"/>
              </w:rPr>
              <w:t>Parametry nabízené dodavatelem</w:t>
            </w:r>
          </w:p>
          <w:p w14:paraId="7FC2CDD9" w14:textId="77777777" w:rsidR="00133DCD" w:rsidRPr="000533B5" w:rsidRDefault="00133DCD" w:rsidP="00D4408B">
            <w:pPr>
              <w:jc w:val="center"/>
              <w:rPr>
                <w:rFonts w:cs="Arial"/>
                <w:b/>
                <w:bCs/>
                <w:lang w:eastAsia="cs-CZ"/>
              </w:rPr>
            </w:pPr>
            <w:r w:rsidRPr="000533B5">
              <w:rPr>
                <w:rFonts w:cs="Arial"/>
                <w:b/>
                <w:bCs/>
                <w:color w:val="C00000"/>
                <w:lang w:eastAsia="cs-CZ"/>
              </w:rPr>
              <w:t>Doplní dodavatel</w:t>
            </w:r>
          </w:p>
        </w:tc>
      </w:tr>
      <w:tr w:rsidR="00133DCD" w:rsidRPr="00133DCD" w14:paraId="7E0DF155" w14:textId="7BD9EE51" w:rsidTr="00133DCD">
        <w:tc>
          <w:tcPr>
            <w:tcW w:w="6663" w:type="dxa"/>
          </w:tcPr>
          <w:p w14:paraId="5397B52A" w14:textId="04271829"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vozidla v retroreflexním mikroprismatickém provedení</w:t>
            </w:r>
            <w:r w:rsidR="00DD5397">
              <w:rPr>
                <w:rFonts w:asciiTheme="minorHAnsi" w:hAnsiTheme="minorHAnsi" w:cs="Arial"/>
                <w:lang w:eastAsia="ar-SA" w:bidi="ar-SA"/>
              </w:rPr>
              <w:t xml:space="preserve"> ve formě žlutých a zelených obdélníků</w:t>
            </w:r>
            <w:r w:rsidRPr="00133DCD">
              <w:rPr>
                <w:rFonts w:asciiTheme="minorHAnsi" w:hAnsiTheme="minorHAnsi" w:cs="Arial"/>
                <w:lang w:eastAsia="ar-SA" w:bidi="ar-SA"/>
              </w:rPr>
              <w:t xml:space="preserve">, odpovídající značení vozidla rychlé zdravotnické pomoci dle vyhlášky č. 296/2012 Sb. Žluté obdélníky musí být limetkového odstínu s fllourescentním provedením. Dva pruhy </w:t>
            </w:r>
            <w:r w:rsidR="00DD5397">
              <w:rPr>
                <w:rFonts w:asciiTheme="minorHAnsi" w:hAnsiTheme="minorHAnsi" w:cs="Arial"/>
                <w:lang w:eastAsia="ar-SA" w:bidi="ar-SA"/>
              </w:rPr>
              <w:t xml:space="preserve">obdélníků </w:t>
            </w:r>
            <w:r w:rsidRPr="00133DCD">
              <w:rPr>
                <w:rFonts w:asciiTheme="minorHAnsi" w:hAnsiTheme="minorHAnsi" w:cs="Arial"/>
                <w:lang w:eastAsia="ar-SA" w:bidi="ar-SA"/>
              </w:rPr>
              <w:t>na bocích vytvářející vzhled šachovnice, dle ilustrativních fotografií (příloha TS č. 2). Velikost některých obdélníků a krajních obdélníků dle tvaru a možností karoserie vozidla.</w:t>
            </w:r>
          </w:p>
        </w:tc>
        <w:tc>
          <w:tcPr>
            <w:tcW w:w="3649" w:type="dxa"/>
            <w:shd w:val="clear" w:color="auto" w:fill="FFFFCC"/>
          </w:tcPr>
          <w:p w14:paraId="72988804" w14:textId="77777777" w:rsidR="00133DCD" w:rsidRPr="00113805" w:rsidRDefault="00133DCD" w:rsidP="00113805"/>
        </w:tc>
      </w:tr>
      <w:tr w:rsidR="00133DCD" w:rsidRPr="00133DCD" w14:paraId="5887B71A" w14:textId="60A7058D" w:rsidTr="00133DCD">
        <w:tc>
          <w:tcPr>
            <w:tcW w:w="6663" w:type="dxa"/>
          </w:tcPr>
          <w:p w14:paraId="77F04B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vozidla dle ilustrativních fotografií (příloha TS č. 2).</w:t>
            </w:r>
          </w:p>
        </w:tc>
        <w:tc>
          <w:tcPr>
            <w:tcW w:w="3649" w:type="dxa"/>
            <w:shd w:val="clear" w:color="auto" w:fill="FFFFCC"/>
          </w:tcPr>
          <w:p w14:paraId="028CD50F" w14:textId="77777777" w:rsidR="00133DCD" w:rsidRPr="00113805" w:rsidRDefault="00133DCD" w:rsidP="00113805"/>
        </w:tc>
      </w:tr>
      <w:tr w:rsidR="00133DCD" w:rsidRPr="00133DCD" w14:paraId="2B224954" w14:textId="6FD643F6" w:rsidTr="00133DCD">
        <w:tc>
          <w:tcPr>
            <w:tcW w:w="6663" w:type="dxa"/>
          </w:tcPr>
          <w:p w14:paraId="69884093"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střeše, obou předních blatnících a na zadních dveřích volací znak polep černá barva. Volací znaky upřesní zadavatel.</w:t>
            </w:r>
          </w:p>
        </w:tc>
        <w:tc>
          <w:tcPr>
            <w:tcW w:w="3649" w:type="dxa"/>
            <w:shd w:val="clear" w:color="auto" w:fill="FFFFCC"/>
          </w:tcPr>
          <w:p w14:paraId="09FA3852" w14:textId="77777777" w:rsidR="00133DCD" w:rsidRPr="00113805" w:rsidRDefault="00133DCD" w:rsidP="00113805"/>
        </w:tc>
      </w:tr>
      <w:tr w:rsidR="00133DCD" w:rsidRPr="00133DCD" w14:paraId="5E94B80F" w14:textId="5F4F673F" w:rsidTr="00133DCD">
        <w:tc>
          <w:tcPr>
            <w:tcW w:w="6663" w:type="dxa"/>
          </w:tcPr>
          <w:p w14:paraId="5D63F40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Veškerá okna v ambulantní části zatemněna fólií s propustností 5%, v místě zástavby může být fólie nahrazena plechem černé barvy.</w:t>
            </w:r>
          </w:p>
        </w:tc>
        <w:tc>
          <w:tcPr>
            <w:tcW w:w="3649" w:type="dxa"/>
            <w:shd w:val="clear" w:color="auto" w:fill="FFFFCC"/>
          </w:tcPr>
          <w:p w14:paraId="0438C457" w14:textId="77777777" w:rsidR="00133DCD" w:rsidRPr="00113805" w:rsidRDefault="00133DCD" w:rsidP="00113805"/>
        </w:tc>
      </w:tr>
      <w:tr w:rsidR="00133DCD" w:rsidRPr="00133DCD" w14:paraId="03737ABB" w14:textId="10D0F907" w:rsidTr="00133DCD">
        <w:tc>
          <w:tcPr>
            <w:tcW w:w="6663" w:type="dxa"/>
          </w:tcPr>
          <w:p w14:paraId="0A65EE4B"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Polep spodní poloviny vnitřní strany oken k zamezení průhledu do ambulantního prostoru fólií „pískované sklo".</w:t>
            </w:r>
          </w:p>
        </w:tc>
        <w:tc>
          <w:tcPr>
            <w:tcW w:w="3649" w:type="dxa"/>
            <w:shd w:val="clear" w:color="auto" w:fill="FFFFCC"/>
          </w:tcPr>
          <w:p w14:paraId="3BEE3698" w14:textId="77777777" w:rsidR="00133DCD" w:rsidRPr="00113805" w:rsidRDefault="00133DCD" w:rsidP="00113805"/>
        </w:tc>
      </w:tr>
      <w:tr w:rsidR="00133DCD" w:rsidRPr="00133DCD" w14:paraId="02BE39F0" w14:textId="3CB12FC6" w:rsidTr="00133DCD">
        <w:tc>
          <w:tcPr>
            <w:tcW w:w="6663" w:type="dxa"/>
          </w:tcPr>
          <w:p w14:paraId="003816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logo zadavatele a Plzeňského kraje. Podklady dodá zadavatel.</w:t>
            </w:r>
          </w:p>
        </w:tc>
        <w:tc>
          <w:tcPr>
            <w:tcW w:w="3649" w:type="dxa"/>
            <w:shd w:val="clear" w:color="auto" w:fill="FFFFCC"/>
          </w:tcPr>
          <w:p w14:paraId="74828E80" w14:textId="77777777" w:rsidR="00133DCD" w:rsidRPr="00113805" w:rsidRDefault="00133DCD" w:rsidP="00113805"/>
        </w:tc>
      </w:tr>
      <w:tr w:rsidR="00133DCD" w:rsidRPr="00133DCD" w14:paraId="554048A1" w14:textId="4FA1C0F5" w:rsidTr="00133DCD">
        <w:tc>
          <w:tcPr>
            <w:tcW w:w="6663" w:type="dxa"/>
          </w:tcPr>
          <w:p w14:paraId="56C16B5A" w14:textId="77777777"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Zvýraznění boční siluety pod hranou střechy vozidla střídajícími se obdélníky žluté a zelené</w:t>
            </w:r>
            <w:r w:rsidRPr="00133DCD">
              <w:rPr>
                <w:rFonts w:asciiTheme="minorHAnsi" w:hAnsiTheme="minorHAnsi"/>
              </w:rPr>
              <w:t xml:space="preserve"> </w:t>
            </w:r>
            <w:r w:rsidRPr="00133DCD">
              <w:rPr>
                <w:rFonts w:asciiTheme="minorHAnsi" w:hAnsiTheme="minorHAnsi" w:cs="Arial"/>
                <w:lang w:eastAsia="ar-SA" w:bidi="ar-SA"/>
              </w:rPr>
              <w:t>v retroreflexním mikroprismatickém provedení na obou bocích.</w:t>
            </w:r>
            <w:r w:rsidRPr="00133DCD">
              <w:rPr>
                <w:rFonts w:asciiTheme="minorHAnsi" w:hAnsiTheme="minorHAnsi" w:cs="Arial"/>
                <w:lang w:eastAsia="en-US" w:bidi="ar-SA"/>
              </w:rPr>
              <w:t xml:space="preserve"> </w:t>
            </w:r>
          </w:p>
        </w:tc>
        <w:tc>
          <w:tcPr>
            <w:tcW w:w="3649" w:type="dxa"/>
            <w:shd w:val="clear" w:color="auto" w:fill="FFFFCC"/>
          </w:tcPr>
          <w:p w14:paraId="0B74459B" w14:textId="77777777" w:rsidR="00133DCD" w:rsidRPr="00113805" w:rsidRDefault="00133DCD" w:rsidP="00113805"/>
        </w:tc>
      </w:tr>
      <w:tr w:rsidR="00133DCD" w:rsidRPr="00133DCD" w14:paraId="11E2DB14" w14:textId="069F138B" w:rsidTr="00133DCD">
        <w:tc>
          <w:tcPr>
            <w:tcW w:w="6663" w:type="dxa"/>
          </w:tcPr>
          <w:p w14:paraId="1E2F2673" w14:textId="77777777"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celé plochy zadní části vozidla v retroreflexním mikroprismatickém provedení ve formě střídajících se pruhů flourescentní  oranžové a žluté limetkové barvy.</w:t>
            </w:r>
          </w:p>
        </w:tc>
        <w:tc>
          <w:tcPr>
            <w:tcW w:w="3649" w:type="dxa"/>
            <w:shd w:val="clear" w:color="auto" w:fill="FFFFCC"/>
          </w:tcPr>
          <w:p w14:paraId="1FBD72DF" w14:textId="77777777" w:rsidR="00133DCD" w:rsidRPr="00113805" w:rsidRDefault="00133DCD" w:rsidP="00113805"/>
        </w:tc>
      </w:tr>
      <w:tr w:rsidR="00133DCD" w:rsidRPr="00133DCD" w14:paraId="308BC265" w14:textId="41EC9167" w:rsidTr="00133DCD">
        <w:tc>
          <w:tcPr>
            <w:tcW w:w="6663" w:type="dxa"/>
          </w:tcPr>
          <w:p w14:paraId="46FB44D0" w14:textId="77777777"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Reflexní označení zadních dveří v otevřeném stavu zevnitř ve formě proužků v retroreflexním mikroprismatickém provedení flourescentní oranžové a žluté limetkové barvy.</w:t>
            </w:r>
          </w:p>
        </w:tc>
        <w:tc>
          <w:tcPr>
            <w:tcW w:w="3649" w:type="dxa"/>
            <w:shd w:val="clear" w:color="auto" w:fill="FFFFCC"/>
          </w:tcPr>
          <w:p w14:paraId="2B9305B2" w14:textId="77777777" w:rsidR="00133DCD" w:rsidRPr="00113805" w:rsidRDefault="00133DCD" w:rsidP="00113805"/>
        </w:tc>
      </w:tr>
      <w:tr w:rsidR="00133DCD" w:rsidRPr="00133DCD" w14:paraId="2344CCA0" w14:textId="424E3902" w:rsidTr="00133DCD">
        <w:tc>
          <w:tcPr>
            <w:tcW w:w="6663" w:type="dxa"/>
          </w:tcPr>
          <w:p w14:paraId="7CAD669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přední části vozidla v retroreflexním mikroprismatickém provedení ve formě pruhů flourescentní  oranžové a žluté limetkové barvy.</w:t>
            </w:r>
          </w:p>
        </w:tc>
        <w:tc>
          <w:tcPr>
            <w:tcW w:w="3649" w:type="dxa"/>
            <w:shd w:val="clear" w:color="auto" w:fill="FFFFCC"/>
          </w:tcPr>
          <w:p w14:paraId="4DEDD62C" w14:textId="77777777" w:rsidR="00133DCD" w:rsidRPr="00113805" w:rsidRDefault="00133DCD" w:rsidP="00113805"/>
        </w:tc>
      </w:tr>
      <w:tr w:rsidR="00133DCD" w:rsidRPr="00133DCD" w14:paraId="1DC6F0F1" w14:textId="383E24A9" w:rsidTr="00133DCD">
        <w:tc>
          <w:tcPr>
            <w:tcW w:w="6663" w:type="dxa"/>
          </w:tcPr>
          <w:p w14:paraId="216AEB05" w14:textId="6610C92E" w:rsidR="00133DCD" w:rsidRPr="00133DCD" w:rsidRDefault="00133DCD" w:rsidP="00AA60C1">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nápis AMBULANCE, materiál polepu červený reflex, výška písmen min 1</w:t>
            </w:r>
            <w:r w:rsidR="00AA60C1">
              <w:rPr>
                <w:rFonts w:asciiTheme="minorHAnsi" w:hAnsiTheme="minorHAnsi" w:cs="Arial"/>
                <w:lang w:eastAsia="ar-SA" w:bidi="ar-SA"/>
              </w:rPr>
              <w:t>0</w:t>
            </w:r>
            <w:r w:rsidRPr="00133DCD">
              <w:rPr>
                <w:rFonts w:asciiTheme="minorHAnsi" w:hAnsiTheme="minorHAnsi" w:cs="Arial"/>
                <w:lang w:eastAsia="ar-SA" w:bidi="ar-SA"/>
              </w:rPr>
              <w:t>0 mm.</w:t>
            </w:r>
          </w:p>
        </w:tc>
        <w:tc>
          <w:tcPr>
            <w:tcW w:w="3649" w:type="dxa"/>
            <w:shd w:val="clear" w:color="auto" w:fill="FFFFCC"/>
          </w:tcPr>
          <w:p w14:paraId="43113698" w14:textId="77777777" w:rsidR="00133DCD" w:rsidRPr="00113805" w:rsidRDefault="00133DCD" w:rsidP="00113805"/>
        </w:tc>
      </w:tr>
      <w:tr w:rsidR="00133DCD" w:rsidRPr="00133DCD" w14:paraId="0BA5360C" w14:textId="06683ED6" w:rsidTr="00133DCD">
        <w:tc>
          <w:tcPr>
            <w:tcW w:w="6663" w:type="dxa"/>
          </w:tcPr>
          <w:p w14:paraId="74160405"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nad nápisem ambulance 2 ks polep modrá hvězda života o velikosti min. 200 mm v provedení reflex s konturou. Přesnou velikost a umístění určí zadavatel dle nabídnutého typu vozidla.</w:t>
            </w:r>
          </w:p>
        </w:tc>
        <w:tc>
          <w:tcPr>
            <w:tcW w:w="3649" w:type="dxa"/>
            <w:shd w:val="clear" w:color="auto" w:fill="FFFFCC"/>
          </w:tcPr>
          <w:p w14:paraId="683F5482" w14:textId="77777777" w:rsidR="00133DCD" w:rsidRPr="00113805" w:rsidRDefault="00133DCD" w:rsidP="00113805"/>
        </w:tc>
      </w:tr>
      <w:tr w:rsidR="00133DCD" w:rsidRPr="00133DCD" w14:paraId="7C200096" w14:textId="6099E4FA" w:rsidTr="00133DCD">
        <w:tc>
          <w:tcPr>
            <w:tcW w:w="6663" w:type="dxa"/>
          </w:tcPr>
          <w:p w14:paraId="5C171225"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přední kapotě polep modrá hvězda života o min. velikosti 400 mm v provedení reflex s konturou.</w:t>
            </w:r>
          </w:p>
        </w:tc>
        <w:tc>
          <w:tcPr>
            <w:tcW w:w="3649" w:type="dxa"/>
            <w:shd w:val="clear" w:color="auto" w:fill="FFFFCC"/>
          </w:tcPr>
          <w:p w14:paraId="0AF23E4A" w14:textId="77777777" w:rsidR="00133DCD" w:rsidRPr="00113805" w:rsidRDefault="00133DCD" w:rsidP="00113805"/>
        </w:tc>
      </w:tr>
      <w:tr w:rsidR="00133DCD" w:rsidRPr="00133DCD" w14:paraId="4ED12139" w14:textId="0A4C4CD7" w:rsidTr="00133DCD">
        <w:tc>
          <w:tcPr>
            <w:tcW w:w="6663" w:type="dxa"/>
          </w:tcPr>
          <w:p w14:paraId="72C370F3"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vzadu nebo oknech polep modrá hvězda života o min. velikosti 300 mm v provedení reflex s konturou.</w:t>
            </w:r>
          </w:p>
        </w:tc>
        <w:tc>
          <w:tcPr>
            <w:tcW w:w="3649" w:type="dxa"/>
            <w:shd w:val="clear" w:color="auto" w:fill="FFFFCC"/>
          </w:tcPr>
          <w:p w14:paraId="2C2C912C" w14:textId="77777777" w:rsidR="00133DCD" w:rsidRPr="00113805" w:rsidRDefault="00133DCD" w:rsidP="00113805"/>
        </w:tc>
      </w:tr>
      <w:tr w:rsidR="00133DCD" w:rsidRPr="00133DCD" w14:paraId="0618407B" w14:textId="44CA203F" w:rsidTr="00133DCD">
        <w:tc>
          <w:tcPr>
            <w:tcW w:w="6663" w:type="dxa"/>
          </w:tcPr>
          <w:p w14:paraId="47F466C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Vzadu na obou oknech zadních dveří polep modrá hvězda života o min. velikosti 300 mm v provedení reflex s konturou.</w:t>
            </w:r>
          </w:p>
        </w:tc>
        <w:tc>
          <w:tcPr>
            <w:tcW w:w="3649" w:type="dxa"/>
            <w:shd w:val="clear" w:color="auto" w:fill="FFFFCC"/>
          </w:tcPr>
          <w:p w14:paraId="1943F3DF" w14:textId="77777777" w:rsidR="00133DCD" w:rsidRPr="00113805" w:rsidRDefault="00133DCD" w:rsidP="00113805"/>
        </w:tc>
      </w:tr>
      <w:tr w:rsidR="00133DCD" w:rsidRPr="00133DCD" w14:paraId="076A7188" w14:textId="5EEF6376" w:rsidTr="00133DCD">
        <w:tc>
          <w:tcPr>
            <w:tcW w:w="6663" w:type="dxa"/>
          </w:tcPr>
          <w:p w14:paraId="6B6E7424"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3 ks polep telefon 155 na oba boky a záď vozu. Barva polepu podle </w:t>
            </w:r>
            <w:r w:rsidRPr="00133DCD">
              <w:rPr>
                <w:rFonts w:asciiTheme="minorHAnsi" w:hAnsiTheme="minorHAnsi" w:cs="Arial"/>
                <w:lang w:eastAsia="ar-SA" w:bidi="ar-SA"/>
              </w:rPr>
              <w:lastRenderedPageBreak/>
              <w:t xml:space="preserve">jeho umístění černá nebo bílá. 1ks polep bílé barvy www.zzspk.cz na záď vozu. Přesné umístění určí zadavatel. </w:t>
            </w:r>
          </w:p>
        </w:tc>
        <w:tc>
          <w:tcPr>
            <w:tcW w:w="3649" w:type="dxa"/>
            <w:shd w:val="clear" w:color="auto" w:fill="FFFFCC"/>
          </w:tcPr>
          <w:p w14:paraId="20C7A193" w14:textId="77777777" w:rsidR="00133DCD" w:rsidRPr="00113805" w:rsidRDefault="00133DCD" w:rsidP="00113805"/>
        </w:tc>
      </w:tr>
      <w:tr w:rsidR="00133DCD" w:rsidRPr="00133DCD" w14:paraId="17611ECF" w14:textId="258E59F9" w:rsidTr="00133DCD">
        <w:tc>
          <w:tcPr>
            <w:tcW w:w="6663" w:type="dxa"/>
          </w:tcPr>
          <w:p w14:paraId="199229FA"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Detail materiálu grafického značení a ilustrativní fotografie v příloze TS č. 2.</w:t>
            </w:r>
          </w:p>
        </w:tc>
        <w:tc>
          <w:tcPr>
            <w:tcW w:w="3649" w:type="dxa"/>
            <w:shd w:val="clear" w:color="auto" w:fill="FFFFCC"/>
          </w:tcPr>
          <w:p w14:paraId="611E6991" w14:textId="77777777" w:rsidR="00133DCD" w:rsidRPr="00113805" w:rsidRDefault="00133DCD" w:rsidP="00113805"/>
        </w:tc>
      </w:tr>
      <w:tr w:rsidR="00133DCD" w:rsidRPr="00133DCD" w14:paraId="69F84AE9" w14:textId="66C4BDC9" w:rsidTr="00133DCD">
        <w:tc>
          <w:tcPr>
            <w:tcW w:w="6663" w:type="dxa"/>
          </w:tcPr>
          <w:p w14:paraId="03E7AD84"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název zadavatele dle vyhlášky č. 296/2012 Sb. v provedení červená reflex.</w:t>
            </w:r>
          </w:p>
        </w:tc>
        <w:tc>
          <w:tcPr>
            <w:tcW w:w="3649" w:type="dxa"/>
            <w:shd w:val="clear" w:color="auto" w:fill="FFFFCC"/>
          </w:tcPr>
          <w:p w14:paraId="24B1A741" w14:textId="77777777" w:rsidR="00133DCD" w:rsidRPr="00113805" w:rsidRDefault="00133DCD" w:rsidP="00113805"/>
        </w:tc>
      </w:tr>
      <w:tr w:rsidR="00F83CC8" w:rsidRPr="00133DCD" w14:paraId="547C431D" w14:textId="77777777" w:rsidTr="00133DCD">
        <w:tc>
          <w:tcPr>
            <w:tcW w:w="6663" w:type="dxa"/>
          </w:tcPr>
          <w:p w14:paraId="4C2EB028" w14:textId="6B2BAAD1" w:rsidR="00F83CC8" w:rsidRPr="00133DCD" w:rsidRDefault="00F83CC8" w:rsidP="00F83CC8">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přepážce </w:t>
            </w:r>
            <w:r w:rsidRPr="00F83CC8">
              <w:rPr>
                <w:rFonts w:asciiTheme="minorHAnsi" w:hAnsiTheme="minorHAnsi" w:cs="Arial"/>
                <w:lang w:eastAsia="ar-SA" w:bidi="ar-SA"/>
              </w:rPr>
              <w:t>v ambulantním prostoru výrazný nápis PŘIPOUTEJTE SE PROSÍM.</w:t>
            </w:r>
          </w:p>
        </w:tc>
        <w:tc>
          <w:tcPr>
            <w:tcW w:w="3649" w:type="dxa"/>
            <w:shd w:val="clear" w:color="auto" w:fill="FFFFCC"/>
          </w:tcPr>
          <w:p w14:paraId="3628C0E1" w14:textId="77777777" w:rsidR="00F83CC8" w:rsidRPr="00113805" w:rsidRDefault="00F83CC8" w:rsidP="00113805"/>
        </w:tc>
      </w:tr>
      <w:tr w:rsidR="00133DCD" w:rsidRPr="00133DCD" w14:paraId="4F478520" w14:textId="4E6A3D48" w:rsidTr="00133DCD">
        <w:tc>
          <w:tcPr>
            <w:tcW w:w="6663" w:type="dxa"/>
          </w:tcPr>
          <w:p w14:paraId="755EC20E"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předložit ve formě grafického návrhu zadavateli k odsouhlasení.</w:t>
            </w:r>
          </w:p>
        </w:tc>
        <w:tc>
          <w:tcPr>
            <w:tcW w:w="3649" w:type="dxa"/>
            <w:shd w:val="clear" w:color="auto" w:fill="FFFFCC"/>
          </w:tcPr>
          <w:p w14:paraId="5CBDD6BC" w14:textId="77777777" w:rsidR="00133DCD" w:rsidRPr="00113805" w:rsidRDefault="00133DCD" w:rsidP="00113805"/>
        </w:tc>
      </w:tr>
      <w:tr w:rsidR="00133DCD" w:rsidRPr="00133DCD" w14:paraId="59046661" w14:textId="79E3D37E" w:rsidTr="00133DCD">
        <w:tc>
          <w:tcPr>
            <w:tcW w:w="6663" w:type="dxa"/>
          </w:tcPr>
          <w:p w14:paraId="05CB0827"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výše popsané grafické značení musí dodavatel dodat a nainstalovat na vozidlo. Instalace musí být v souladu s vyhláškou č. 296/2012 Sb.</w:t>
            </w:r>
          </w:p>
        </w:tc>
        <w:tc>
          <w:tcPr>
            <w:tcW w:w="3649" w:type="dxa"/>
            <w:shd w:val="clear" w:color="auto" w:fill="FFFFCC"/>
          </w:tcPr>
          <w:p w14:paraId="343589E0" w14:textId="77777777" w:rsidR="00133DCD" w:rsidRPr="00113805" w:rsidRDefault="00133DCD" w:rsidP="00113805"/>
        </w:tc>
      </w:tr>
    </w:tbl>
    <w:p w14:paraId="5B5F01C0" w14:textId="765CB010" w:rsidR="00DA7A2E" w:rsidRPr="00353C5B" w:rsidRDefault="00DA7A2E" w:rsidP="00A21C2A">
      <w:pPr>
        <w:pStyle w:val="Nadpis1"/>
      </w:pPr>
      <w:r w:rsidRPr="00353C5B">
        <w:t>Výstražné světelné a zvukové zařízení</w:t>
      </w:r>
      <w:r w:rsidR="004F617A" w:rsidRPr="00353C5B">
        <w:t>, vnější osvětlení</w:t>
      </w:r>
    </w:p>
    <w:p w14:paraId="66D3001C" w14:textId="1923BAD9" w:rsidR="00CB2355" w:rsidRPr="00353C5B" w:rsidRDefault="00DB0A53" w:rsidP="00D422F9">
      <w:pPr>
        <w:widowControl/>
        <w:shd w:val="clear" w:color="auto" w:fill="FFFFFF"/>
        <w:autoSpaceDE w:val="0"/>
        <w:spacing w:line="276" w:lineRule="auto"/>
        <w:ind w:left="142"/>
        <w:jc w:val="center"/>
        <w:rPr>
          <w:rFonts w:asciiTheme="minorHAnsi" w:hAnsiTheme="minorHAnsi" w:cs="Arial"/>
          <w:b/>
          <w:sz w:val="24"/>
          <w:szCs w:val="24"/>
          <w:lang w:eastAsia="ar-SA" w:bidi="ar-SA"/>
        </w:rPr>
      </w:pPr>
      <w:r w:rsidRPr="00353C5B">
        <w:rPr>
          <w:rFonts w:asciiTheme="minorHAnsi" w:hAnsiTheme="minorHAnsi" w:cs="Arial"/>
          <w:b/>
          <w:sz w:val="24"/>
          <w:szCs w:val="24"/>
          <w:lang w:eastAsia="ar-SA" w:bidi="ar-SA"/>
        </w:rPr>
        <w:t xml:space="preserve">Veškeré použité díly musí být </w:t>
      </w:r>
      <w:r w:rsidR="00E87036" w:rsidRPr="00353C5B">
        <w:rPr>
          <w:rFonts w:asciiTheme="minorHAnsi" w:hAnsiTheme="minorHAnsi" w:cs="Arial"/>
          <w:b/>
          <w:sz w:val="24"/>
          <w:szCs w:val="24"/>
          <w:lang w:eastAsia="ar-SA" w:bidi="ar-SA"/>
        </w:rPr>
        <w:t xml:space="preserve">dodány a namontovány do vozidla </w:t>
      </w:r>
      <w:r w:rsidRPr="00353C5B">
        <w:rPr>
          <w:rFonts w:asciiTheme="minorHAnsi" w:hAnsiTheme="minorHAnsi" w:cs="Arial"/>
          <w:b/>
          <w:sz w:val="24"/>
          <w:szCs w:val="24"/>
          <w:lang w:eastAsia="ar-SA" w:bidi="ar-SA"/>
        </w:rPr>
        <w:t>v souladu s platnou legislativou, především s předpisy EHK 65 R a 10.04 (a vyšší) R</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7CC840E6" w14:textId="77777777" w:rsidTr="00113805">
        <w:trPr>
          <w:trHeight w:val="489"/>
        </w:trPr>
        <w:tc>
          <w:tcPr>
            <w:tcW w:w="6663" w:type="dxa"/>
          </w:tcPr>
          <w:p w14:paraId="04448F6F"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53F3DC9"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6322527"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2B6CEC9A" w14:textId="0820A2A9" w:rsidTr="00113805">
        <w:tc>
          <w:tcPr>
            <w:tcW w:w="6663" w:type="dxa"/>
          </w:tcPr>
          <w:p w14:paraId="0287B665" w14:textId="342386BF" w:rsidR="00113805" w:rsidRPr="00D4408B" w:rsidRDefault="00113805" w:rsidP="002323C4">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Skrytá instalace sirény o minimálním výkonu 180W se čtyřmi tóny včetně hornu. Horn tón lze spustit při jakékoliv funkci sirény. Ovládání sirény pomocí spínačů </w:t>
            </w:r>
            <w:r w:rsidR="002323C4">
              <w:rPr>
                <w:rFonts w:asciiTheme="minorHAnsi" w:eastAsia="Calibri" w:hAnsiTheme="minorHAnsi" w:cs="Arial"/>
              </w:rPr>
              <w:t>a</w:t>
            </w:r>
            <w:r w:rsidRPr="00D4408B">
              <w:rPr>
                <w:rFonts w:asciiTheme="minorHAnsi" w:eastAsia="Calibri" w:hAnsiTheme="minorHAnsi" w:cs="Arial"/>
              </w:rPr>
              <w:t xml:space="preserve"> klaksonem vozidla.</w:t>
            </w:r>
            <w:r w:rsidR="002323C4">
              <w:rPr>
                <w:rFonts w:asciiTheme="minorHAnsi" w:eastAsia="Calibri" w:hAnsiTheme="minorHAnsi" w:cs="Arial"/>
              </w:rPr>
              <w:t xml:space="preserve"> Vypnutí sirény pomocí dvojkliku spínače klaksonu.</w:t>
            </w:r>
            <w:r w:rsidRPr="00D4408B">
              <w:rPr>
                <w:rFonts w:asciiTheme="minorHAnsi" w:eastAsia="Calibri" w:hAnsiTheme="minorHAnsi" w:cs="Arial"/>
              </w:rPr>
              <w:t xml:space="preserve"> Sirénu lze spustit pouze při zapnuté majákové rampě. Přesné zapojení bude odsouhlaseno zadavatelem před zahájením výroby.</w:t>
            </w:r>
          </w:p>
        </w:tc>
        <w:tc>
          <w:tcPr>
            <w:tcW w:w="3649" w:type="dxa"/>
            <w:shd w:val="clear" w:color="auto" w:fill="FFFFCC"/>
          </w:tcPr>
          <w:p w14:paraId="670CF553"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5FF151AE" w14:textId="772C5960" w:rsidTr="00113805">
        <w:tc>
          <w:tcPr>
            <w:tcW w:w="6663" w:type="dxa"/>
          </w:tcPr>
          <w:p w14:paraId="0CBD945C" w14:textId="77777777" w:rsidR="00113805" w:rsidRPr="00D4408B" w:rsidRDefault="00113805" w:rsidP="00113805">
            <w:pPr>
              <w:widowControl/>
              <w:numPr>
                <w:ilvl w:val="0"/>
                <w:numId w:val="24"/>
              </w:numPr>
              <w:suppressAutoHyphens w:val="0"/>
              <w:spacing w:after="160" w:line="276" w:lineRule="auto"/>
              <w:ind w:left="459"/>
              <w:contextualSpacing/>
              <w:rPr>
                <w:rFonts w:asciiTheme="minorHAnsi" w:eastAsia="Calibri" w:hAnsiTheme="minorHAnsi" w:cs="Arial"/>
              </w:rPr>
            </w:pPr>
            <w:r w:rsidRPr="00D4408B">
              <w:rPr>
                <w:rFonts w:asciiTheme="minorHAnsi" w:eastAsia="Calibri" w:hAnsiTheme="minorHAnsi" w:cs="Arial"/>
              </w:rPr>
              <w:t>Reproduktor kompatibilní s dodávanou sirénou v počtu pro dosažení celkového výkonu celého systému min. 180W. Instalace musí být v přední části vozidla (před chladičem) tak, aby konstrukce vozidla netlumila zvuk sirény. Přesné umístění bude odsouhlaseno zadavatelem před zahájením výroby.</w:t>
            </w:r>
          </w:p>
        </w:tc>
        <w:tc>
          <w:tcPr>
            <w:tcW w:w="3649" w:type="dxa"/>
            <w:shd w:val="clear" w:color="auto" w:fill="FFFFCC"/>
          </w:tcPr>
          <w:p w14:paraId="7B6DAB1D" w14:textId="77777777" w:rsidR="00113805" w:rsidRPr="00113805" w:rsidRDefault="00113805" w:rsidP="00113805">
            <w:pPr>
              <w:widowControl/>
              <w:suppressAutoHyphens w:val="0"/>
              <w:spacing w:after="160" w:line="276" w:lineRule="auto"/>
              <w:ind w:left="99"/>
              <w:contextualSpacing/>
              <w:rPr>
                <w:rFonts w:asciiTheme="minorHAnsi" w:eastAsia="Calibri" w:hAnsiTheme="minorHAnsi" w:cs="Arial"/>
                <w:sz w:val="20"/>
              </w:rPr>
            </w:pPr>
          </w:p>
        </w:tc>
      </w:tr>
      <w:tr w:rsidR="00113805" w:rsidRPr="00113805" w14:paraId="2E60F6F8" w14:textId="394A5F76" w:rsidTr="00113805">
        <w:tc>
          <w:tcPr>
            <w:tcW w:w="6663" w:type="dxa"/>
          </w:tcPr>
          <w:p w14:paraId="47D76C42" w14:textId="6257317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Světelná rampa </w:t>
            </w:r>
            <w:r w:rsidR="00D4408B" w:rsidRPr="00D4408B">
              <w:rPr>
                <w:rFonts w:asciiTheme="minorHAnsi" w:eastAsia="Calibri" w:hAnsiTheme="minorHAnsi" w:cs="Arial"/>
              </w:rPr>
              <w:t xml:space="preserve">v LED </w:t>
            </w:r>
            <w:r w:rsidR="00B33D79" w:rsidRPr="00D4408B">
              <w:rPr>
                <w:rFonts w:asciiTheme="minorHAnsi" w:eastAsia="Calibri" w:hAnsiTheme="minorHAnsi" w:cs="Arial"/>
              </w:rPr>
              <w:t>provedení s modrým a červeným</w:t>
            </w:r>
            <w:r w:rsidRPr="00D4408B">
              <w:rPr>
                <w:rFonts w:asciiTheme="minorHAnsi" w:eastAsia="Calibri" w:hAnsiTheme="minorHAnsi" w:cs="Arial"/>
              </w:rPr>
              <w:t xml:space="preserve"> svitem, nízko profilová max. 80 mm výšky a min. 1 300 mm délky. Čiré provedení krytů, nebo v kombinaci s barvou. Plně osazené rohy a boky světelné rampy. Světelná rampa doplněna v přední části minimálně čtyřmi páry modrých</w:t>
            </w:r>
            <w:r w:rsidR="000A129A">
              <w:rPr>
                <w:rFonts w:asciiTheme="minorHAnsi" w:eastAsia="Calibri" w:hAnsiTheme="minorHAnsi" w:cs="Arial"/>
              </w:rPr>
              <w:t>/</w:t>
            </w:r>
            <w:r w:rsidR="00B33D79" w:rsidRPr="00D4408B">
              <w:rPr>
                <w:rFonts w:asciiTheme="minorHAnsi" w:eastAsia="Calibri" w:hAnsiTheme="minorHAnsi" w:cs="Arial"/>
              </w:rPr>
              <w:t>červených</w:t>
            </w:r>
            <w:r w:rsidRPr="00D4408B">
              <w:rPr>
                <w:rFonts w:asciiTheme="minorHAnsi" w:eastAsia="Calibri" w:hAnsiTheme="minorHAnsi" w:cs="Arial"/>
              </w:rPr>
              <w:t xml:space="preserve"> modulů</w:t>
            </w:r>
            <w:r w:rsidR="000A129A">
              <w:rPr>
                <w:rFonts w:asciiTheme="minorHAnsi" w:eastAsia="Calibri" w:hAnsiTheme="minorHAnsi" w:cs="Arial"/>
              </w:rPr>
              <w:t xml:space="preserve"> (celkem 8 ks modulů)</w:t>
            </w:r>
            <w:r w:rsidRPr="00D4408B">
              <w:rPr>
                <w:rFonts w:asciiTheme="minorHAnsi" w:eastAsia="Calibri" w:hAnsiTheme="minorHAnsi" w:cs="Arial"/>
              </w:rPr>
              <w:t xml:space="preserve">, </w:t>
            </w:r>
            <w:r w:rsidR="000A129A">
              <w:rPr>
                <w:rFonts w:asciiTheme="minorHAnsi" w:eastAsia="Calibri" w:hAnsiTheme="minorHAnsi" w:cs="Arial"/>
              </w:rPr>
              <w:t xml:space="preserve">min. tři páry těchto modulů </w:t>
            </w:r>
            <w:r w:rsidRPr="00D4408B">
              <w:rPr>
                <w:rFonts w:asciiTheme="minorHAnsi" w:eastAsia="Calibri" w:hAnsiTheme="minorHAnsi" w:cs="Arial"/>
              </w:rPr>
              <w:t>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požadované funkce světelné rampy.</w:t>
            </w:r>
          </w:p>
        </w:tc>
        <w:tc>
          <w:tcPr>
            <w:tcW w:w="3649" w:type="dxa"/>
            <w:shd w:val="clear" w:color="auto" w:fill="FFFFCC"/>
          </w:tcPr>
          <w:p w14:paraId="753D094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1E34720" w14:textId="419AF490" w:rsidTr="00113805">
        <w:tc>
          <w:tcPr>
            <w:tcW w:w="6663" w:type="dxa"/>
          </w:tcPr>
          <w:p w14:paraId="58EF5D83"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Jeden světelný modul v rampě musí obsahovat min. tři světelné body, může být nabídnuta světelná rampa s větším celkovým počtem světelných bodů.</w:t>
            </w:r>
          </w:p>
        </w:tc>
        <w:tc>
          <w:tcPr>
            <w:tcW w:w="3649" w:type="dxa"/>
            <w:shd w:val="clear" w:color="auto" w:fill="FFFFCC"/>
          </w:tcPr>
          <w:p w14:paraId="70A522A2"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0C36174" w14:textId="0A2E9764" w:rsidTr="00113805">
        <w:tc>
          <w:tcPr>
            <w:tcW w:w="6663" w:type="dxa"/>
          </w:tcPr>
          <w:p w14:paraId="372C7CFA" w14:textId="0BBF6BFA" w:rsidR="00113805" w:rsidRPr="00D4408B" w:rsidRDefault="00113805" w:rsidP="00024640">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Vyvedení + pólu od základních modrých</w:t>
            </w:r>
            <w:r w:rsidR="00B33D79" w:rsidRPr="00D4408B">
              <w:rPr>
                <w:rFonts w:asciiTheme="minorHAnsi" w:hAnsiTheme="minorHAnsi" w:cs="Arial"/>
                <w:lang w:eastAsia="ar-SA" w:bidi="ar-SA"/>
              </w:rPr>
              <w:t xml:space="preserve"> a červených </w:t>
            </w:r>
            <w:r w:rsidRPr="00D4408B">
              <w:rPr>
                <w:rFonts w:asciiTheme="minorHAnsi" w:hAnsiTheme="minorHAnsi" w:cs="Arial"/>
                <w:lang w:eastAsia="ar-SA" w:bidi="ar-SA"/>
              </w:rPr>
              <w:t xml:space="preserve">výstražných světel </w:t>
            </w:r>
            <w:r w:rsidR="00D4408B" w:rsidRPr="00D4408B">
              <w:rPr>
                <w:rFonts w:asciiTheme="minorHAnsi" w:hAnsiTheme="minorHAnsi" w:cs="Arial"/>
                <w:lang w:eastAsia="ar-SA" w:bidi="ar-SA"/>
              </w:rPr>
              <w:t xml:space="preserve">pro potřeby </w:t>
            </w:r>
            <w:r w:rsidR="00024640">
              <w:rPr>
                <w:rFonts w:asciiTheme="minorHAnsi" w:hAnsiTheme="minorHAnsi" w:cs="Arial"/>
                <w:lang w:eastAsia="ar-SA" w:bidi="ar-SA"/>
              </w:rPr>
              <w:t>systému pro sledování vozidel</w:t>
            </w:r>
            <w:r w:rsidR="00D4408B" w:rsidRPr="00D4408B">
              <w:rPr>
                <w:rFonts w:asciiTheme="minorHAnsi" w:hAnsiTheme="minorHAnsi" w:cs="Arial"/>
                <w:lang w:eastAsia="ar-SA" w:bidi="ar-SA"/>
              </w:rPr>
              <w:t>.</w:t>
            </w:r>
          </w:p>
        </w:tc>
        <w:tc>
          <w:tcPr>
            <w:tcW w:w="3649" w:type="dxa"/>
            <w:shd w:val="clear" w:color="auto" w:fill="FFFFCC"/>
          </w:tcPr>
          <w:p w14:paraId="38729897" w14:textId="77777777" w:rsidR="00113805" w:rsidRPr="00113805" w:rsidRDefault="00113805" w:rsidP="00113805"/>
        </w:tc>
      </w:tr>
      <w:tr w:rsidR="00113805" w:rsidRPr="00113805" w14:paraId="6B528B91" w14:textId="1F54BAB7" w:rsidTr="00113805">
        <w:tc>
          <w:tcPr>
            <w:tcW w:w="6663" w:type="dxa"/>
          </w:tcPr>
          <w:p w14:paraId="227E88CB"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lastRenderedPageBreak/>
              <w:t>Přídavná dálková LED světla umístěná v majákové rampě dva páry světelných modulů, napojená na dálková světla vozidla s možností samostatného vypnutí.</w:t>
            </w:r>
          </w:p>
        </w:tc>
        <w:tc>
          <w:tcPr>
            <w:tcW w:w="3649" w:type="dxa"/>
            <w:shd w:val="clear" w:color="auto" w:fill="FFFFCC"/>
          </w:tcPr>
          <w:p w14:paraId="108BBA80"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03F0CB4A" w14:textId="5B7E86EE" w:rsidTr="00113805">
        <w:tc>
          <w:tcPr>
            <w:tcW w:w="6663" w:type="dxa"/>
          </w:tcPr>
          <w:p w14:paraId="58C11FE0" w14:textId="0CE3017E" w:rsidR="00113805" w:rsidRPr="00385407" w:rsidRDefault="00385407" w:rsidP="002642D0">
            <w:pPr>
              <w:widowControl/>
              <w:numPr>
                <w:ilvl w:val="0"/>
                <w:numId w:val="24"/>
              </w:numPr>
              <w:spacing w:line="276" w:lineRule="auto"/>
              <w:ind w:left="459"/>
              <w:jc w:val="both"/>
              <w:rPr>
                <w:rFonts w:asciiTheme="minorHAnsi" w:hAnsiTheme="minorHAnsi" w:cstheme="minorHAnsi"/>
                <w:lang w:eastAsia="ar-SA" w:bidi="ar-SA"/>
              </w:rPr>
            </w:pPr>
            <w:r w:rsidRPr="00385407">
              <w:rPr>
                <w:rFonts w:asciiTheme="minorHAnsi" w:hAnsiTheme="minorHAnsi" w:cstheme="minorHAnsi"/>
              </w:rPr>
              <w:t xml:space="preserve">Světelná </w:t>
            </w:r>
            <w:r w:rsidR="002642D0">
              <w:rPr>
                <w:rFonts w:asciiTheme="minorHAnsi" w:hAnsiTheme="minorHAnsi" w:cstheme="minorHAnsi"/>
              </w:rPr>
              <w:t>zadní majáková</w:t>
            </w:r>
            <w:r w:rsidRPr="00385407">
              <w:rPr>
                <w:rFonts w:asciiTheme="minorHAnsi" w:hAnsiTheme="minorHAnsi" w:cstheme="minorHAnsi"/>
              </w:rPr>
              <w:t xml:space="preserve"> rampa v LED provedení s modrým a červeným svitem umístěna vzadu, nízko profilová max. 80 mm výšky a 6</w:t>
            </w:r>
            <w:r w:rsidR="003F4CBA">
              <w:rPr>
                <w:rFonts w:asciiTheme="minorHAnsi" w:hAnsiTheme="minorHAnsi" w:cstheme="minorHAnsi"/>
              </w:rPr>
              <w:t>1</w:t>
            </w:r>
            <w:r w:rsidRPr="00385407">
              <w:rPr>
                <w:rFonts w:asciiTheme="minorHAnsi" w:hAnsiTheme="minorHAnsi" w:cstheme="minorHAnsi"/>
              </w:rPr>
              <w:t xml:space="preserve">0 mm délky. Čiré provedení krytů, nebo v kombinaci s barvou. Plně osazené rohy světelné rampy. Minimální počet světelných bodů je 54 ks. Z důvodu dobré viditelnosti může být rampa namontována </w:t>
            </w:r>
            <w:r w:rsidRPr="00385407">
              <w:rPr>
                <w:rFonts w:asciiTheme="minorHAnsi" w:hAnsiTheme="minorHAnsi" w:cstheme="minorHAnsi"/>
                <w:lang w:eastAsia="ar-SA" w:bidi="ar-SA"/>
              </w:rPr>
              <w:t xml:space="preserve">na zvýšené podložce. </w:t>
            </w:r>
            <w:r w:rsidR="00113805" w:rsidRPr="00385407">
              <w:rPr>
                <w:rFonts w:asciiTheme="minorHAnsi" w:hAnsiTheme="minorHAnsi" w:cstheme="minorHAnsi"/>
                <w:lang w:eastAsia="ar-SA" w:bidi="ar-SA"/>
              </w:rPr>
              <w:t>Zadavatel připoušt</w:t>
            </w:r>
            <w:r w:rsidR="002642D0">
              <w:rPr>
                <w:rFonts w:asciiTheme="minorHAnsi" w:hAnsiTheme="minorHAnsi" w:cstheme="minorHAnsi"/>
                <w:lang w:eastAsia="ar-SA" w:bidi="ar-SA"/>
              </w:rPr>
              <w:t>í alternativní nahrazení zadní</w:t>
            </w:r>
            <w:r w:rsidR="00113805" w:rsidRPr="00385407">
              <w:rPr>
                <w:rFonts w:asciiTheme="minorHAnsi" w:hAnsiTheme="minorHAnsi" w:cstheme="minorHAnsi"/>
                <w:lang w:eastAsia="ar-SA" w:bidi="ar-SA"/>
              </w:rPr>
              <w:t xml:space="preserve"> maják</w:t>
            </w:r>
            <w:r w:rsidR="002642D0">
              <w:rPr>
                <w:rFonts w:asciiTheme="minorHAnsi" w:hAnsiTheme="minorHAnsi" w:cstheme="minorHAnsi"/>
                <w:lang w:eastAsia="ar-SA" w:bidi="ar-SA"/>
              </w:rPr>
              <w:t>ové</w:t>
            </w:r>
            <w:r w:rsidR="00113805" w:rsidRPr="00385407">
              <w:rPr>
                <w:rFonts w:asciiTheme="minorHAnsi" w:hAnsiTheme="minorHAnsi" w:cstheme="minorHAnsi"/>
                <w:lang w:eastAsia="ar-SA" w:bidi="ar-SA"/>
              </w:rPr>
              <w:t xml:space="preserve"> </w:t>
            </w:r>
            <w:r w:rsidR="002642D0">
              <w:rPr>
                <w:rFonts w:asciiTheme="minorHAnsi" w:hAnsiTheme="minorHAnsi" w:cstheme="minorHAnsi"/>
                <w:lang w:eastAsia="ar-SA" w:bidi="ar-SA"/>
              </w:rPr>
              <w:t xml:space="preserve">rampy </w:t>
            </w:r>
            <w:r w:rsidR="00113805" w:rsidRPr="00385407">
              <w:rPr>
                <w:rFonts w:asciiTheme="minorHAnsi" w:hAnsiTheme="minorHAnsi" w:cstheme="minorHAnsi"/>
                <w:lang w:eastAsia="ar-SA" w:bidi="ar-SA"/>
              </w:rPr>
              <w:t>integrovanými světly ve střeše vozidla, která budou plnohodnot</w:t>
            </w:r>
            <w:r w:rsidR="00D807EE">
              <w:rPr>
                <w:rFonts w:asciiTheme="minorHAnsi" w:hAnsiTheme="minorHAnsi" w:cstheme="minorHAnsi"/>
                <w:lang w:eastAsia="ar-SA" w:bidi="ar-SA"/>
              </w:rPr>
              <w:t>ně nahrazovat parametry zadní světelné rampy</w:t>
            </w:r>
            <w:r w:rsidR="00113805" w:rsidRPr="00385407">
              <w:rPr>
                <w:rFonts w:asciiTheme="minorHAnsi" w:hAnsiTheme="minorHAnsi" w:cstheme="minorHAnsi"/>
                <w:lang w:eastAsia="ar-SA" w:bidi="ar-SA"/>
              </w:rPr>
              <w:t>.</w:t>
            </w:r>
          </w:p>
        </w:tc>
        <w:tc>
          <w:tcPr>
            <w:tcW w:w="3649" w:type="dxa"/>
            <w:shd w:val="clear" w:color="auto" w:fill="FFFFCC"/>
          </w:tcPr>
          <w:p w14:paraId="200B4EC6" w14:textId="77777777" w:rsidR="00113805" w:rsidRPr="00113805" w:rsidRDefault="00113805" w:rsidP="00113805">
            <w:pPr>
              <w:widowControl/>
              <w:spacing w:line="276" w:lineRule="auto"/>
              <w:ind w:left="99"/>
              <w:jc w:val="both"/>
              <w:rPr>
                <w:rFonts w:asciiTheme="minorHAnsi" w:hAnsiTheme="minorHAnsi" w:cs="Arial"/>
                <w:sz w:val="20"/>
                <w:lang w:eastAsia="ar-SA" w:bidi="ar-SA"/>
              </w:rPr>
            </w:pPr>
          </w:p>
        </w:tc>
      </w:tr>
      <w:tr w:rsidR="00113805" w:rsidRPr="00113805" w14:paraId="4F2D6EA2" w14:textId="6CD9D480" w:rsidTr="00113805">
        <w:tc>
          <w:tcPr>
            <w:tcW w:w="6663" w:type="dxa"/>
          </w:tcPr>
          <w:p w14:paraId="47B39379" w14:textId="18975744"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Doplňkový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 xml:space="preserve">červené </w:t>
            </w:r>
            <w:r w:rsidRPr="00D4408B">
              <w:rPr>
                <w:rFonts w:asciiTheme="minorHAnsi" w:eastAsia="Calibri" w:hAnsiTheme="minorHAnsi" w:cs="Arial"/>
              </w:rPr>
              <w:t>barvy v</w:t>
            </w:r>
            <w:r w:rsidR="000861F9" w:rsidRPr="00D4408B">
              <w:rPr>
                <w:rFonts w:asciiTheme="minorHAnsi" w:eastAsia="Calibri" w:hAnsiTheme="minorHAnsi" w:cs="Arial"/>
              </w:rPr>
              <w:t> </w:t>
            </w:r>
            <w:r w:rsidRPr="00D4408B">
              <w:rPr>
                <w:rFonts w:asciiTheme="minorHAnsi" w:eastAsia="Calibri" w:hAnsiTheme="minorHAnsi" w:cs="Arial"/>
              </w:rPr>
              <w:t>LED</w:t>
            </w:r>
            <w:r w:rsidR="000861F9" w:rsidRPr="00D4408B">
              <w:rPr>
                <w:rFonts w:asciiTheme="minorHAnsi" w:eastAsia="Calibri" w:hAnsiTheme="minorHAnsi" w:cs="Arial"/>
              </w:rPr>
              <w:t xml:space="preserve"> </w:t>
            </w:r>
            <w:r w:rsidRPr="00D4408B">
              <w:rPr>
                <w:rFonts w:asciiTheme="minorHAnsi" w:eastAsia="Calibri" w:hAnsiTheme="minorHAnsi" w:cs="Arial"/>
              </w:rPr>
              <w:t>provedení instalován v přední části vozidla (maska vozidla), vyzařující světlo vpřed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w:t>
            </w:r>
          </w:p>
        </w:tc>
        <w:tc>
          <w:tcPr>
            <w:tcW w:w="3649" w:type="dxa"/>
            <w:shd w:val="clear" w:color="auto" w:fill="FFFFCC"/>
          </w:tcPr>
          <w:p w14:paraId="7BBA12C8"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41115C5" w14:textId="2C6F6C3B" w:rsidTr="00113805">
        <w:tc>
          <w:tcPr>
            <w:tcW w:w="6663" w:type="dxa"/>
          </w:tcPr>
          <w:p w14:paraId="1CFA295A" w14:textId="344E190C"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červené</w:t>
            </w:r>
            <w:r w:rsidRPr="00D4408B">
              <w:rPr>
                <w:rFonts w:asciiTheme="minorHAnsi" w:eastAsia="Calibri" w:hAnsiTheme="minorHAnsi" w:cs="Arial"/>
              </w:rPr>
              <w:t xml:space="preserve"> barvy v LED provedení instalován na boku v přední části vozidla (přední blatník), 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 současně s párem světel v přední části vozidla.</w:t>
            </w:r>
          </w:p>
        </w:tc>
        <w:tc>
          <w:tcPr>
            <w:tcW w:w="3649" w:type="dxa"/>
            <w:shd w:val="clear" w:color="auto" w:fill="FFFFCC"/>
          </w:tcPr>
          <w:p w14:paraId="4997EABA"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DE6F78B" w14:textId="6414AC7F" w:rsidTr="00113805">
        <w:tc>
          <w:tcPr>
            <w:tcW w:w="6663" w:type="dxa"/>
          </w:tcPr>
          <w:p w14:paraId="5E7D099F" w14:textId="4514199B"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426F7D" w:rsidRPr="00D4408B">
              <w:rPr>
                <w:rFonts w:asciiTheme="minorHAnsi" w:eastAsia="Calibri" w:hAnsiTheme="minorHAnsi" w:cs="Arial"/>
              </w:rPr>
              <w:t xml:space="preserve">červené </w:t>
            </w:r>
            <w:r w:rsidRPr="00D4408B">
              <w:rPr>
                <w:rFonts w:asciiTheme="minorHAnsi" w:eastAsia="Calibri" w:hAnsiTheme="minorHAnsi" w:cs="Arial"/>
              </w:rPr>
              <w:t>barvy v LED provedení instalován</w:t>
            </w:r>
            <w:r w:rsidRPr="00D4408B">
              <w:rPr>
                <w:rFonts w:asciiTheme="minorHAnsi" w:hAnsiTheme="minorHAnsi" w:cs="Arial"/>
                <w:lang w:eastAsia="ar-SA" w:bidi="ar-SA"/>
              </w:rPr>
              <w:t xml:space="preserve"> na boku střechy vzadu nahoře, </w:t>
            </w:r>
            <w:r w:rsidRPr="00D4408B">
              <w:rPr>
                <w:rFonts w:asciiTheme="minorHAnsi" w:eastAsia="Calibri" w:hAnsiTheme="minorHAnsi" w:cs="Arial"/>
              </w:rPr>
              <w:t>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w:t>
            </w:r>
          </w:p>
        </w:tc>
        <w:tc>
          <w:tcPr>
            <w:tcW w:w="3649" w:type="dxa"/>
            <w:shd w:val="clear" w:color="auto" w:fill="FFFFCC"/>
          </w:tcPr>
          <w:p w14:paraId="082A768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22520693" w14:textId="6012E712" w:rsidTr="00113805">
        <w:tc>
          <w:tcPr>
            <w:tcW w:w="6663" w:type="dxa"/>
          </w:tcPr>
          <w:p w14:paraId="20B38715" w14:textId="7BE1E5DC" w:rsidR="00113805" w:rsidRPr="00D4408B" w:rsidRDefault="0053348E"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LED modré</w:t>
            </w:r>
            <w:r w:rsidR="000A129A">
              <w:rPr>
                <w:rFonts w:asciiTheme="minorHAnsi" w:eastAsia="Calibri" w:hAnsiTheme="minorHAnsi" w:cs="Arial"/>
              </w:rPr>
              <w:t>/</w:t>
            </w:r>
            <w:r w:rsidRPr="00D4408B">
              <w:rPr>
                <w:rFonts w:asciiTheme="minorHAnsi" w:eastAsia="Calibri" w:hAnsiTheme="minorHAnsi" w:cs="Arial"/>
              </w:rPr>
              <w:t>červené světlo s min. 8 světelnými body připevněno na čelním skle zevnitř pomocí přísavek, umístění nad přístrojovou deskou. Světlo musí být schváleného typu, zapojeno do zapalovačové zásuvky integrované do přístrojové desky poblíž tohoto světla. Zásuvka</w:t>
            </w:r>
            <w:r w:rsidR="00113805" w:rsidRPr="00D4408B">
              <w:rPr>
                <w:rFonts w:asciiTheme="minorHAnsi" w:eastAsia="Calibri" w:hAnsiTheme="minorHAnsi" w:cs="Arial"/>
              </w:rPr>
              <w:t xml:space="preserve"> napojená na přídavná modrá </w:t>
            </w:r>
            <w:r w:rsidRPr="00D4408B">
              <w:rPr>
                <w:rFonts w:asciiTheme="minorHAnsi" w:eastAsia="Calibri" w:hAnsiTheme="minorHAnsi" w:cs="Arial"/>
              </w:rPr>
              <w:t xml:space="preserve">a červená světla v nárazníku. </w:t>
            </w:r>
            <w:r w:rsidR="00113805" w:rsidRPr="00D4408B">
              <w:rPr>
                <w:rFonts w:asciiTheme="minorHAnsi" w:eastAsia="Calibri" w:hAnsiTheme="minorHAnsi" w:cs="Arial"/>
              </w:rPr>
              <w:t xml:space="preserve">Přesné umístění </w:t>
            </w:r>
            <w:r w:rsidRPr="00D4408B">
              <w:rPr>
                <w:rFonts w:asciiTheme="minorHAnsi" w:eastAsia="Calibri" w:hAnsiTheme="minorHAnsi" w:cs="Arial"/>
              </w:rPr>
              <w:t xml:space="preserve">světla a </w:t>
            </w:r>
            <w:r w:rsidR="00113805" w:rsidRPr="00D4408B">
              <w:rPr>
                <w:rFonts w:asciiTheme="minorHAnsi" w:eastAsia="Calibri" w:hAnsiTheme="minorHAnsi" w:cs="Arial"/>
              </w:rPr>
              <w:t>zásuvky určí zadavatel. Zásuvka bez optické kontroly.</w:t>
            </w:r>
          </w:p>
        </w:tc>
        <w:tc>
          <w:tcPr>
            <w:tcW w:w="3649" w:type="dxa"/>
            <w:shd w:val="clear" w:color="auto" w:fill="FFFFCC"/>
          </w:tcPr>
          <w:p w14:paraId="5037944D"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1B33DAC8" w14:textId="7F4123FD" w:rsidTr="00113805">
        <w:tc>
          <w:tcPr>
            <w:tcW w:w="6663" w:type="dxa"/>
          </w:tcPr>
          <w:p w14:paraId="3FD2F5FE" w14:textId="69608E66" w:rsidR="00113805" w:rsidRPr="00D4408B" w:rsidRDefault="00113805" w:rsidP="0053348E">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 levém a pravém boku u hrany střechy celkem 4 ks bílé LED pracovní světlo s min. 36 ks světelnými body v každém LED světle, ve žlutém krytu na osvětlení okolí vozidla, ovládané z místa řidiče vypínači, samostatně zapínatelné strany. </w:t>
            </w:r>
          </w:p>
        </w:tc>
        <w:tc>
          <w:tcPr>
            <w:tcW w:w="3649" w:type="dxa"/>
            <w:shd w:val="clear" w:color="auto" w:fill="FFFFCC"/>
          </w:tcPr>
          <w:p w14:paraId="010E8ED6" w14:textId="77777777" w:rsidR="00113805" w:rsidRPr="00113805" w:rsidRDefault="00113805" w:rsidP="00113805"/>
        </w:tc>
      </w:tr>
      <w:tr w:rsidR="00113805" w:rsidRPr="00113805" w14:paraId="19D9637B" w14:textId="268A46D7" w:rsidTr="00113805">
        <w:tc>
          <w:tcPr>
            <w:tcW w:w="6663" w:type="dxa"/>
          </w:tcPr>
          <w:p w14:paraId="2F5CE567" w14:textId="2DD5633A" w:rsidR="00113805" w:rsidRPr="00D4408B" w:rsidRDefault="00113805" w:rsidP="0053348E">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p>
        </w:tc>
        <w:tc>
          <w:tcPr>
            <w:tcW w:w="3649" w:type="dxa"/>
            <w:shd w:val="clear" w:color="auto" w:fill="FFFFCC"/>
          </w:tcPr>
          <w:p w14:paraId="21CC6832" w14:textId="77777777" w:rsidR="00113805" w:rsidRPr="00113805" w:rsidRDefault="00113805" w:rsidP="00113805"/>
        </w:tc>
      </w:tr>
      <w:tr w:rsidR="00113805" w:rsidRPr="00113805" w14:paraId="3E7885EF" w14:textId="39C60D16" w:rsidTr="00113805">
        <w:tc>
          <w:tcPr>
            <w:tcW w:w="6663" w:type="dxa"/>
          </w:tcPr>
          <w:p w14:paraId="43CA2EF7" w14:textId="77777777" w:rsidR="00113805" w:rsidRPr="00D4408B" w:rsidRDefault="00113805" w:rsidP="00113805">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Zvuková signalizace pro chodce při couvání.</w:t>
            </w:r>
          </w:p>
        </w:tc>
        <w:tc>
          <w:tcPr>
            <w:tcW w:w="3649" w:type="dxa"/>
            <w:shd w:val="clear" w:color="auto" w:fill="FFFFCC"/>
          </w:tcPr>
          <w:p w14:paraId="7DF0C8B0" w14:textId="77777777" w:rsidR="00113805" w:rsidRPr="00113805" w:rsidRDefault="00113805" w:rsidP="00113805"/>
        </w:tc>
      </w:tr>
      <w:tr w:rsidR="00113805" w:rsidRPr="00113805" w14:paraId="7551EC67" w14:textId="194FF93B" w:rsidTr="00113805">
        <w:tc>
          <w:tcPr>
            <w:tcW w:w="6663" w:type="dxa"/>
          </w:tcPr>
          <w:p w14:paraId="30B6F140" w14:textId="7BB8DD15" w:rsidR="00113805" w:rsidRPr="00D4408B" w:rsidRDefault="00113805" w:rsidP="0053348E">
            <w:pPr>
              <w:pStyle w:val="Odstavecseseznamem"/>
              <w:numPr>
                <w:ilvl w:val="0"/>
                <w:numId w:val="24"/>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LED střešní směrová světla vzadu vpravo a vlevo svítící dozadu </w:t>
            </w:r>
            <w:r w:rsidRPr="00D4408B">
              <w:rPr>
                <w:rFonts w:asciiTheme="minorHAnsi" w:hAnsiTheme="minorHAnsi" w:cs="Arial"/>
                <w:lang w:eastAsia="ar-SA" w:bidi="ar-SA"/>
              </w:rPr>
              <w:lastRenderedPageBreak/>
              <w:t>krytá žlutým kovovým krytem, min. 12 ks LED světelných bodů v každém světle.</w:t>
            </w:r>
          </w:p>
        </w:tc>
        <w:tc>
          <w:tcPr>
            <w:tcW w:w="3649" w:type="dxa"/>
            <w:shd w:val="clear" w:color="auto" w:fill="FFFFCC"/>
          </w:tcPr>
          <w:p w14:paraId="2C19187D" w14:textId="77777777" w:rsidR="00113805" w:rsidRPr="00113805" w:rsidRDefault="00113805" w:rsidP="00113805"/>
        </w:tc>
      </w:tr>
      <w:tr w:rsidR="00DA3055" w:rsidRPr="00113805" w14:paraId="62578CAC" w14:textId="77777777" w:rsidTr="00113805">
        <w:tc>
          <w:tcPr>
            <w:tcW w:w="6663" w:type="dxa"/>
          </w:tcPr>
          <w:p w14:paraId="15E334AB" w14:textId="20F79D26" w:rsidR="00DA3055" w:rsidRPr="00DA3055" w:rsidRDefault="00DA3055" w:rsidP="00DA3055">
            <w:pPr>
              <w:pStyle w:val="Odstavecseseznamem"/>
              <w:numPr>
                <w:ilvl w:val="0"/>
                <w:numId w:val="24"/>
              </w:numPr>
              <w:spacing w:line="276" w:lineRule="auto"/>
              <w:ind w:left="459"/>
              <w:jc w:val="both"/>
              <w:rPr>
                <w:rFonts w:asciiTheme="minorHAnsi" w:hAnsiTheme="minorHAnsi" w:cs="Arial"/>
                <w:lang w:eastAsia="ar-SA" w:bidi="ar-SA"/>
              </w:rPr>
            </w:pPr>
            <w:bookmarkStart w:id="3" w:name="OLE_LINK5"/>
            <w:bookmarkStart w:id="4" w:name="OLE_LINK6"/>
            <w:r w:rsidRPr="00DA3055">
              <w:rPr>
                <w:rFonts w:asciiTheme="minorHAnsi" w:hAnsiTheme="minorHAnsi" w:cs="Arial"/>
                <w:lang w:eastAsia="ar-SA" w:bidi="ar-SA"/>
              </w:rPr>
              <w:t>Modrá a červená barva u veškerých výstražných světel v poměru 1 : 1, červená barva u všech výstražných světel orientována na levé straně vozidla.</w:t>
            </w:r>
            <w:bookmarkEnd w:id="3"/>
            <w:bookmarkEnd w:id="4"/>
          </w:p>
        </w:tc>
        <w:tc>
          <w:tcPr>
            <w:tcW w:w="3649" w:type="dxa"/>
            <w:shd w:val="clear" w:color="auto" w:fill="FFFFCC"/>
          </w:tcPr>
          <w:p w14:paraId="48683F77" w14:textId="77777777" w:rsidR="00DA3055" w:rsidRPr="00113805" w:rsidRDefault="00DA3055" w:rsidP="00113805"/>
        </w:tc>
      </w:tr>
      <w:tr w:rsidR="00113805" w:rsidRPr="00113805" w14:paraId="590B69E2" w14:textId="59CD34E5" w:rsidTr="00113805">
        <w:tc>
          <w:tcPr>
            <w:tcW w:w="6663" w:type="dxa"/>
          </w:tcPr>
          <w:p w14:paraId="62E7288C" w14:textId="0E29E3A8" w:rsidR="00113805" w:rsidRPr="00DA3055" w:rsidRDefault="00D4408B" w:rsidP="00FD0AD2">
            <w:pPr>
              <w:pStyle w:val="Odstavecseseznamem"/>
              <w:widowControl/>
              <w:numPr>
                <w:ilvl w:val="0"/>
                <w:numId w:val="24"/>
              </w:numPr>
              <w:suppressAutoHyphens w:val="0"/>
              <w:spacing w:after="160" w:line="276" w:lineRule="auto"/>
              <w:ind w:left="414" w:hanging="357"/>
              <w:jc w:val="both"/>
              <w:rPr>
                <w:rFonts w:asciiTheme="minorHAnsi" w:eastAsia="Calibri" w:hAnsiTheme="minorHAnsi" w:cs="Arial"/>
              </w:rPr>
            </w:pPr>
            <w:r w:rsidRPr="00DA3055">
              <w:rPr>
                <w:rFonts w:asciiTheme="minorHAnsi" w:eastAsia="Calibri" w:hAnsiTheme="minorHAnsi" w:cs="Arial"/>
              </w:rPr>
              <w:t xml:space="preserve">Veškeré spínače </w:t>
            </w:r>
            <w:r w:rsidR="00085177">
              <w:rPr>
                <w:rFonts w:asciiTheme="minorHAnsi" w:eastAsia="Calibri" w:hAnsiTheme="minorHAnsi" w:cs="Arial"/>
              </w:rPr>
              <w:t xml:space="preserve">a kontrolky </w:t>
            </w:r>
            <w:r w:rsidRPr="00DA3055">
              <w:rPr>
                <w:rFonts w:asciiTheme="minorHAnsi" w:eastAsia="Calibri" w:hAnsiTheme="minorHAnsi" w:cs="Arial"/>
              </w:rPr>
              <w:t xml:space="preserve">zástavby osazeny LED kontrolkou. </w:t>
            </w:r>
            <w:r w:rsidR="00113805" w:rsidRPr="00DA3055">
              <w:rPr>
                <w:rFonts w:asciiTheme="minorHAnsi" w:eastAsia="Calibri" w:hAnsiTheme="minorHAnsi" w:cs="Arial"/>
              </w:rPr>
              <w:t>Veškeré instalace výstražných světelných a zvukových zařízení odsouhlasí před montáží zadavatel.</w:t>
            </w:r>
          </w:p>
        </w:tc>
        <w:tc>
          <w:tcPr>
            <w:tcW w:w="3649" w:type="dxa"/>
            <w:shd w:val="clear" w:color="auto" w:fill="FFFFCC"/>
          </w:tcPr>
          <w:p w14:paraId="30732BF4"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bl>
    <w:p w14:paraId="06C64113" w14:textId="14BCB23F" w:rsidR="004D2B45" w:rsidRPr="00353C5B" w:rsidRDefault="004D2B45" w:rsidP="00113805">
      <w:pPr>
        <w:pStyle w:val="Nadpis1"/>
      </w:pPr>
      <w:r w:rsidRPr="00353C5B">
        <w:t>Zadavatel požaduje dodat s vozidlem následující dokumentaci a technickou podporu</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21994A5E" w14:textId="77777777" w:rsidTr="00113805">
        <w:trPr>
          <w:trHeight w:val="489"/>
        </w:trPr>
        <w:tc>
          <w:tcPr>
            <w:tcW w:w="6663" w:type="dxa"/>
          </w:tcPr>
          <w:p w14:paraId="5661CF07"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01501437"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8243F3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542B8941" w14:textId="3B85518A" w:rsidTr="00113805">
        <w:tc>
          <w:tcPr>
            <w:tcW w:w="6663" w:type="dxa"/>
          </w:tcPr>
          <w:p w14:paraId="5E85F59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k obsluze a údržbě vozidla a zástavby v českém jazyce.</w:t>
            </w:r>
          </w:p>
        </w:tc>
        <w:tc>
          <w:tcPr>
            <w:tcW w:w="3649" w:type="dxa"/>
            <w:shd w:val="clear" w:color="auto" w:fill="FFFFCC"/>
          </w:tcPr>
          <w:p w14:paraId="0495DF9F"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41E1F3D8" w14:textId="04B08AFE" w:rsidTr="00113805">
        <w:tc>
          <w:tcPr>
            <w:tcW w:w="6663" w:type="dxa"/>
          </w:tcPr>
          <w:p w14:paraId="253D75E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230V zástavby s popisem v českém jazyce.</w:t>
            </w:r>
          </w:p>
        </w:tc>
        <w:tc>
          <w:tcPr>
            <w:tcW w:w="3649" w:type="dxa"/>
            <w:shd w:val="clear" w:color="auto" w:fill="FFFFCC"/>
          </w:tcPr>
          <w:p w14:paraId="03D0D68B"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5912ECF" w14:textId="7DC342AC" w:rsidTr="00113805">
        <w:tc>
          <w:tcPr>
            <w:tcW w:w="6663" w:type="dxa"/>
          </w:tcPr>
          <w:p w14:paraId="14546AC8"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12V zástavby s popisem v českém jazyce.</w:t>
            </w:r>
          </w:p>
        </w:tc>
        <w:tc>
          <w:tcPr>
            <w:tcW w:w="3649" w:type="dxa"/>
            <w:shd w:val="clear" w:color="auto" w:fill="FFFFCC"/>
          </w:tcPr>
          <w:p w14:paraId="46E1B8D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9B89895" w14:textId="5C7C1F56" w:rsidTr="00113805">
        <w:tc>
          <w:tcPr>
            <w:tcW w:w="6663" w:type="dxa"/>
          </w:tcPr>
          <w:p w14:paraId="2DBD7EDC"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Výchozí revizní zprávu rozvodu 230V v českém jazyce.</w:t>
            </w:r>
          </w:p>
        </w:tc>
        <w:tc>
          <w:tcPr>
            <w:tcW w:w="3649" w:type="dxa"/>
            <w:shd w:val="clear" w:color="auto" w:fill="FFFFCC"/>
          </w:tcPr>
          <w:p w14:paraId="20CB184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65238C7" w14:textId="2A6F6D88" w:rsidTr="00113805">
        <w:tc>
          <w:tcPr>
            <w:tcW w:w="6663" w:type="dxa"/>
          </w:tcPr>
          <w:p w14:paraId="19C2841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Podrobný přehled osazení pojistek a relé 12V pro zástavbu v českém jazyce.</w:t>
            </w:r>
          </w:p>
        </w:tc>
        <w:tc>
          <w:tcPr>
            <w:tcW w:w="3649" w:type="dxa"/>
            <w:shd w:val="clear" w:color="auto" w:fill="FFFFCC"/>
          </w:tcPr>
          <w:p w14:paraId="0FC9B90D"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FE0EAF6" w14:textId="48CCD581" w:rsidTr="00113805">
        <w:tc>
          <w:tcPr>
            <w:tcW w:w="6663" w:type="dxa"/>
          </w:tcPr>
          <w:p w14:paraId="2B58FCA4"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Záruční listy od dodaných samostatných komponentů zástavby.</w:t>
            </w:r>
          </w:p>
        </w:tc>
        <w:tc>
          <w:tcPr>
            <w:tcW w:w="3649" w:type="dxa"/>
            <w:shd w:val="clear" w:color="auto" w:fill="FFFFCC"/>
          </w:tcPr>
          <w:p w14:paraId="75278F06"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05B8BFC" w14:textId="09A6DF3B" w:rsidTr="00113805">
        <w:tc>
          <w:tcPr>
            <w:tcW w:w="6663" w:type="dxa"/>
          </w:tcPr>
          <w:p w14:paraId="42A28881"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pro odstranění základních závad zástavby v českém jazyce.</w:t>
            </w:r>
          </w:p>
        </w:tc>
        <w:tc>
          <w:tcPr>
            <w:tcW w:w="3649" w:type="dxa"/>
            <w:shd w:val="clear" w:color="auto" w:fill="FFFFCC"/>
          </w:tcPr>
          <w:p w14:paraId="61CE8C4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6F79DEA" w14:textId="4BE7B829" w:rsidTr="00113805">
        <w:tc>
          <w:tcPr>
            <w:tcW w:w="6663" w:type="dxa"/>
          </w:tcPr>
          <w:p w14:paraId="03163B8F"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Proškolení pověřených zástupců zadavatele (7 osob) v ovládání a údržbě dodaného vozidla. Proškolení se uskuteční v sídle zadavatele.</w:t>
            </w:r>
          </w:p>
        </w:tc>
        <w:tc>
          <w:tcPr>
            <w:tcW w:w="3649" w:type="dxa"/>
            <w:shd w:val="clear" w:color="auto" w:fill="FFFFCC"/>
          </w:tcPr>
          <w:p w14:paraId="1390E43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FAAF6C4" w14:textId="389024B1" w:rsidTr="00113805">
        <w:tc>
          <w:tcPr>
            <w:tcW w:w="6663" w:type="dxa"/>
          </w:tcPr>
          <w:p w14:paraId="6471DFF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V případě dodání zástavby ovládané elektronicky či softwarem, zadavatel požaduje, dodání diagnostického systému či programu, který umožní zadavateli zajištění běžných oprav a nastavení softwarového systému zástavby vozidla. Dodavatel uvede v nabídce, jakým typem ovládání zástavby bude nabízené vozidlo vybaveno.  </w:t>
            </w:r>
          </w:p>
        </w:tc>
        <w:tc>
          <w:tcPr>
            <w:tcW w:w="3649" w:type="dxa"/>
            <w:shd w:val="clear" w:color="auto" w:fill="FFFFCC"/>
          </w:tcPr>
          <w:p w14:paraId="0CDC66CE"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bl>
    <w:p w14:paraId="314A90CE" w14:textId="77777777" w:rsidR="0069519B" w:rsidRPr="00353C5B" w:rsidRDefault="00CB2355" w:rsidP="00A21C2A">
      <w:pPr>
        <w:pStyle w:val="Nadpis1"/>
      </w:pPr>
      <w:r w:rsidRPr="00353C5B">
        <w:t>Barevné odstíny</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16FF9569" w14:textId="77777777" w:rsidTr="00113805">
        <w:trPr>
          <w:trHeight w:val="489"/>
        </w:trPr>
        <w:tc>
          <w:tcPr>
            <w:tcW w:w="6663" w:type="dxa"/>
          </w:tcPr>
          <w:p w14:paraId="6275A3F2"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61F54C1"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0B0341CA"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0461BAAD" w14:textId="00B39F6C" w:rsidTr="00113805">
        <w:tc>
          <w:tcPr>
            <w:tcW w:w="6663" w:type="dxa"/>
          </w:tcPr>
          <w:p w14:paraId="51DF7393"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Podlaha modrá, skříňky světle bílé, hrany modré, sedadla modrá omyvatelná.</w:t>
            </w:r>
          </w:p>
        </w:tc>
        <w:tc>
          <w:tcPr>
            <w:tcW w:w="3649" w:type="dxa"/>
            <w:shd w:val="clear" w:color="auto" w:fill="FFFFCC"/>
          </w:tcPr>
          <w:p w14:paraId="05F7B06E" w14:textId="77777777" w:rsidR="00113805" w:rsidRPr="00113805" w:rsidRDefault="00113805" w:rsidP="00113805"/>
        </w:tc>
      </w:tr>
      <w:tr w:rsidR="00A611FA" w:rsidRPr="00113805" w14:paraId="6D33602E" w14:textId="77777777" w:rsidTr="00113805">
        <w:tc>
          <w:tcPr>
            <w:tcW w:w="6663" w:type="dxa"/>
          </w:tcPr>
          <w:p w14:paraId="664FFA1E" w14:textId="2C70251C" w:rsidR="00A611FA" w:rsidRPr="00113805" w:rsidRDefault="00A611FA"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Barva LED vnitřního osvětlení studená bílá.</w:t>
            </w:r>
          </w:p>
        </w:tc>
        <w:tc>
          <w:tcPr>
            <w:tcW w:w="3649" w:type="dxa"/>
            <w:shd w:val="clear" w:color="auto" w:fill="FFFFCC"/>
          </w:tcPr>
          <w:p w14:paraId="253B40D8" w14:textId="77777777" w:rsidR="00A611FA" w:rsidRPr="00113805" w:rsidRDefault="00A611FA" w:rsidP="00113805"/>
        </w:tc>
      </w:tr>
      <w:tr w:rsidR="00113805" w:rsidRPr="00113805" w14:paraId="13A32CA9" w14:textId="0A3821CC" w:rsidTr="00113805">
        <w:tc>
          <w:tcPr>
            <w:tcW w:w="6663" w:type="dxa"/>
          </w:tcPr>
          <w:p w14:paraId="34434462"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Obložení stěn a stropu světle bílé, zadavatel nepřipouští zažloutnutí obkladového materiálu v závislosti na čase.</w:t>
            </w:r>
          </w:p>
        </w:tc>
        <w:tc>
          <w:tcPr>
            <w:tcW w:w="3649" w:type="dxa"/>
            <w:shd w:val="clear" w:color="auto" w:fill="FFFFCC"/>
          </w:tcPr>
          <w:p w14:paraId="2675524B" w14:textId="77777777" w:rsidR="00113805" w:rsidRPr="00113805" w:rsidRDefault="00113805" w:rsidP="00113805"/>
        </w:tc>
      </w:tr>
      <w:tr w:rsidR="00113805" w:rsidRPr="00113805" w14:paraId="540E9016" w14:textId="7DE2D70D" w:rsidTr="00113805">
        <w:tc>
          <w:tcPr>
            <w:tcW w:w="6663" w:type="dxa"/>
          </w:tcPr>
          <w:p w14:paraId="75F506B0"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Případné barevné změny materiálů závislé na čase budou zadavatelem předloženy dodavateli k odstranění v rámci záruky.</w:t>
            </w:r>
          </w:p>
        </w:tc>
        <w:tc>
          <w:tcPr>
            <w:tcW w:w="3649" w:type="dxa"/>
            <w:shd w:val="clear" w:color="auto" w:fill="FFFFCC"/>
          </w:tcPr>
          <w:p w14:paraId="026107F9" w14:textId="77777777" w:rsidR="00113805" w:rsidRPr="00113805" w:rsidRDefault="00113805" w:rsidP="00113805"/>
        </w:tc>
      </w:tr>
    </w:tbl>
    <w:p w14:paraId="5BA127E7" w14:textId="289EEE79" w:rsidR="0069519B" w:rsidRDefault="0069519B" w:rsidP="00A21C2A">
      <w:pPr>
        <w:pStyle w:val="Nadpis1"/>
      </w:pPr>
      <w:r w:rsidRPr="00353C5B">
        <w:t>Transportní technika</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36E9C0B2" w14:textId="77777777" w:rsidTr="00D4408B">
        <w:trPr>
          <w:trHeight w:val="489"/>
        </w:trPr>
        <w:tc>
          <w:tcPr>
            <w:tcW w:w="6663" w:type="dxa"/>
          </w:tcPr>
          <w:p w14:paraId="2669DFCA"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46BB0D9E"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110639F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3BA0A081" w14:textId="77777777" w:rsidTr="00113805">
        <w:tc>
          <w:tcPr>
            <w:tcW w:w="6663" w:type="dxa"/>
          </w:tcPr>
          <w:p w14:paraId="409246F4" w14:textId="1BF9F66B" w:rsidR="00113805" w:rsidRPr="00113805" w:rsidRDefault="00113805" w:rsidP="00113805">
            <w:pPr>
              <w:widowControl/>
              <w:numPr>
                <w:ilvl w:val="0"/>
                <w:numId w:val="27"/>
              </w:numPr>
              <w:shd w:val="clear" w:color="auto" w:fill="FFFFFF"/>
              <w:autoSpaceDE w:val="0"/>
              <w:spacing w:line="276" w:lineRule="auto"/>
              <w:ind w:left="459"/>
              <w:jc w:val="both"/>
              <w:rPr>
                <w:rFonts w:asciiTheme="minorHAnsi" w:hAnsiTheme="minorHAnsi" w:cs="Arial"/>
                <w:lang w:eastAsia="ar-SA" w:bidi="ar-SA"/>
              </w:rPr>
            </w:pPr>
            <w:r w:rsidRPr="00353C5B">
              <w:rPr>
                <w:rFonts w:asciiTheme="minorHAnsi" w:hAnsiTheme="minorHAnsi" w:cs="Arial"/>
                <w:lang w:eastAsia="ar-SA" w:bidi="ar-SA"/>
              </w:rPr>
              <w:lastRenderedPageBreak/>
              <w:t xml:space="preserve">Nosítka s oddělitelným polohovatelným podvozkem a matrací s integrovaným dětským zádržným systémem. Vše odpovídající ČSN EN 1865-1:2010 a s certifikací dle ČSN EN 1789+A2. Nosnost nosítek min. 250 kg. Podvozek nosítek min. sedm výškových pozic, přední kola otočná s možností zajištění do přímé polohy, brzdy zadních kol, dvouokruhový systém odjištění nohou při nakládání do vozidla, reflexní prvky, kola o průměru min. 200 mm a šířky 50 mm. Podvozek musí umožnit jednočlennou obsluhu. Nosítka s výsuvnými madly, boční madla nosítek musí umožnit odjištění jednou rukou, polohovatelný podhlavník, opěra hlavy, podnožník a lýtková část pomocí plynových pružin. Celková maximální hmotnost sestavy podvozku a nosítek bez matrace max. 50 kg. Podvozek a nosítka umožňující tlakové mytí. </w:t>
            </w:r>
            <w:r w:rsidRPr="00DD5397">
              <w:rPr>
                <w:rFonts w:asciiTheme="minorHAnsi" w:hAnsiTheme="minorHAnsi" w:cs="Arial"/>
                <w:b/>
                <w:lang w:eastAsia="ar-SA" w:bidi="ar-SA"/>
              </w:rPr>
              <w:t>Uchazeč doloží v nabídce certifikát splnění ČSN EN 1789+A2.</w:t>
            </w:r>
          </w:p>
        </w:tc>
        <w:tc>
          <w:tcPr>
            <w:tcW w:w="3649" w:type="dxa"/>
            <w:shd w:val="clear" w:color="auto" w:fill="FFFFCC"/>
          </w:tcPr>
          <w:p w14:paraId="46B8D3C2" w14:textId="77777777" w:rsidR="00113805" w:rsidRPr="00113805" w:rsidRDefault="00113805" w:rsidP="00113805"/>
        </w:tc>
      </w:tr>
    </w:tbl>
    <w:p w14:paraId="648A3D98" w14:textId="77777777" w:rsidR="00113805" w:rsidRPr="00113805" w:rsidRDefault="00113805" w:rsidP="00113805">
      <w:pPr>
        <w:rPr>
          <w:lang w:eastAsia="ar-SA" w:bidi="ar-SA"/>
        </w:rPr>
      </w:pPr>
    </w:p>
    <w:p w14:paraId="54CF0B19" w14:textId="1B49273F" w:rsidR="003E41A0" w:rsidRDefault="003E41A0" w:rsidP="003E41A0">
      <w:pPr>
        <w:spacing w:before="120"/>
        <w:jc w:val="both"/>
        <w:rPr>
          <w:rFonts w:asciiTheme="minorHAnsi" w:hAnsiTheme="minorHAnsi" w:cstheme="minorHAnsi"/>
          <w:sz w:val="21"/>
          <w:szCs w:val="21"/>
        </w:rPr>
      </w:pPr>
      <w:r>
        <w:rPr>
          <w:rFonts w:asciiTheme="minorHAnsi" w:hAnsiTheme="minorHAnsi" w:cstheme="minorHAnsi"/>
          <w:sz w:val="21"/>
          <w:szCs w:val="21"/>
        </w:rPr>
        <w:t xml:space="preserve">Zadavatel uvádí, že výše uvedené technické podmínky jsou podmínkami </w:t>
      </w:r>
      <w:r>
        <w:rPr>
          <w:rFonts w:asciiTheme="minorHAnsi" w:hAnsiTheme="minorHAnsi" w:cstheme="minorHAnsi"/>
          <w:b/>
          <w:sz w:val="21"/>
          <w:szCs w:val="21"/>
        </w:rPr>
        <w:t>minimálními</w:t>
      </w:r>
      <w:r>
        <w:rPr>
          <w:rFonts w:asciiTheme="minorHAnsi" w:hAnsiTheme="minorHAnsi" w:cstheme="minorHAnsi"/>
          <w:sz w:val="21"/>
          <w:szCs w:val="21"/>
        </w:rPr>
        <w:t xml:space="preserve"> a zá</w:t>
      </w:r>
      <w:r w:rsidR="00870DE9">
        <w:rPr>
          <w:rFonts w:asciiTheme="minorHAnsi" w:hAnsiTheme="minorHAnsi" w:cstheme="minorHAnsi"/>
          <w:sz w:val="21"/>
          <w:szCs w:val="21"/>
        </w:rPr>
        <w:t xml:space="preserve">jemci mohou nabídnout vozidla </w:t>
      </w:r>
      <w:r>
        <w:rPr>
          <w:rFonts w:asciiTheme="minorHAnsi" w:hAnsiTheme="minorHAnsi" w:cstheme="minorHAnsi"/>
          <w:sz w:val="21"/>
          <w:szCs w:val="21"/>
        </w:rPr>
        <w:t>technicky výhodnější.</w:t>
      </w:r>
    </w:p>
    <w:p w14:paraId="5984F401" w14:textId="6073641E" w:rsidR="0069519B" w:rsidRPr="003E41A0" w:rsidRDefault="003E41A0" w:rsidP="003E41A0">
      <w:pPr>
        <w:spacing w:before="120"/>
        <w:jc w:val="both"/>
        <w:rPr>
          <w:rFonts w:asciiTheme="minorHAnsi" w:hAnsiTheme="minorHAnsi" w:cstheme="minorHAnsi"/>
          <w:b/>
          <w:sz w:val="21"/>
          <w:szCs w:val="21"/>
        </w:rPr>
      </w:pPr>
      <w:r>
        <w:rPr>
          <w:rFonts w:asciiTheme="minorHAnsi" w:hAnsiTheme="minorHAnsi" w:cstheme="minorHAnsi"/>
          <w:b/>
          <w:sz w:val="21"/>
          <w:szCs w:val="21"/>
        </w:rPr>
        <w:t>Zadavatel uvádí, že nabízená vozidla musí splňovat technickou specifikaci výše uvedenou.</w:t>
      </w:r>
    </w:p>
    <w:sectPr w:rsidR="0069519B" w:rsidRPr="003E41A0" w:rsidSect="003E41A0">
      <w:headerReference w:type="default" r:id="rId8"/>
      <w:footerReference w:type="default" r:id="rId9"/>
      <w:pgSz w:w="11906" w:h="16838"/>
      <w:pgMar w:top="1134" w:right="851" w:bottom="851" w:left="85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85157" w14:textId="77777777" w:rsidR="00DF27B4" w:rsidRDefault="00DF27B4" w:rsidP="005F2511">
      <w:r>
        <w:separator/>
      </w:r>
    </w:p>
  </w:endnote>
  <w:endnote w:type="continuationSeparator" w:id="0">
    <w:p w14:paraId="0EA363C8" w14:textId="77777777" w:rsidR="00DF27B4" w:rsidRDefault="00DF27B4" w:rsidP="005F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 w:name="OLE_LINK3" w:displacedByCustomXml="next"/>
  <w:sdt>
    <w:sdtPr>
      <w:rPr>
        <w:sz w:val="18"/>
      </w:rPr>
      <w:id w:val="250395305"/>
      <w:docPartObj>
        <w:docPartGallery w:val="Page Numbers (Top of Page)"/>
        <w:docPartUnique/>
      </w:docPartObj>
    </w:sdtPr>
    <w:sdtEndPr/>
    <w:sdtContent>
      <w:p w14:paraId="0152DC2F" w14:textId="77777777" w:rsidR="00C16741" w:rsidRPr="00C80C4E" w:rsidRDefault="00C16741" w:rsidP="00C80C4E">
        <w:pPr>
          <w:jc w:val="right"/>
          <w:rPr>
            <w:sz w:val="18"/>
          </w:rPr>
        </w:pPr>
        <w:r w:rsidRPr="00C80C4E">
          <w:rPr>
            <w:sz w:val="18"/>
          </w:rPr>
          <w:t xml:space="preserve">Stránka </w:t>
        </w:r>
        <w:r w:rsidRPr="00C80C4E">
          <w:rPr>
            <w:sz w:val="18"/>
          </w:rPr>
          <w:fldChar w:fldCharType="begin"/>
        </w:r>
        <w:r w:rsidRPr="00C80C4E">
          <w:rPr>
            <w:sz w:val="18"/>
          </w:rPr>
          <w:instrText xml:space="preserve"> PAGE </w:instrText>
        </w:r>
        <w:r w:rsidRPr="00C80C4E">
          <w:rPr>
            <w:sz w:val="18"/>
          </w:rPr>
          <w:fldChar w:fldCharType="separate"/>
        </w:r>
        <w:r w:rsidR="0030278D">
          <w:rPr>
            <w:noProof/>
            <w:sz w:val="18"/>
          </w:rPr>
          <w:t>1</w:t>
        </w:r>
        <w:r w:rsidRPr="00C80C4E">
          <w:rPr>
            <w:sz w:val="18"/>
          </w:rPr>
          <w:fldChar w:fldCharType="end"/>
        </w:r>
        <w:r w:rsidRPr="00C80C4E">
          <w:rPr>
            <w:sz w:val="18"/>
          </w:rPr>
          <w:t xml:space="preserve"> z </w:t>
        </w:r>
        <w:r w:rsidRPr="00C80C4E">
          <w:rPr>
            <w:sz w:val="18"/>
          </w:rPr>
          <w:fldChar w:fldCharType="begin"/>
        </w:r>
        <w:r w:rsidRPr="00C80C4E">
          <w:rPr>
            <w:sz w:val="18"/>
          </w:rPr>
          <w:instrText xml:space="preserve"> NUMPAGES  </w:instrText>
        </w:r>
        <w:r w:rsidRPr="00C80C4E">
          <w:rPr>
            <w:sz w:val="18"/>
          </w:rPr>
          <w:fldChar w:fldCharType="separate"/>
        </w:r>
        <w:r w:rsidR="0030278D">
          <w:rPr>
            <w:noProof/>
            <w:sz w:val="18"/>
          </w:rPr>
          <w:t>15</w:t>
        </w:r>
        <w:r w:rsidRPr="00C80C4E">
          <w:rPr>
            <w:sz w:val="18"/>
          </w:rPr>
          <w:fldChar w:fldCharType="end"/>
        </w:r>
      </w:p>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7C0B1" w14:textId="77777777" w:rsidR="00DF27B4" w:rsidRDefault="00DF27B4" w:rsidP="005F2511">
      <w:r>
        <w:separator/>
      </w:r>
    </w:p>
  </w:footnote>
  <w:footnote w:type="continuationSeparator" w:id="0">
    <w:p w14:paraId="7B1787F2" w14:textId="77777777" w:rsidR="00DF27B4" w:rsidRDefault="00DF27B4" w:rsidP="005F2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D428D" w14:textId="24A95A36" w:rsidR="00C16741" w:rsidRPr="00C80C4E" w:rsidRDefault="00C16741">
    <w:pPr>
      <w:pStyle w:val="Zhlav"/>
      <w:rPr>
        <w:sz w:val="20"/>
      </w:rPr>
    </w:pPr>
    <w:r>
      <w:rPr>
        <w:sz w:val="20"/>
      </w:rPr>
      <w:t>Technická specifikace sanitního vozidla RZP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502"/>
        </w:tabs>
        <w:ind w:left="50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6D2EEB9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00000008"/>
    <w:multiLevelType w:val="multilevel"/>
    <w:tmpl w:val="00000008"/>
    <w:name w:val="WW8Num13"/>
    <w:lvl w:ilvl="0">
      <w:start w:val="1"/>
      <w:numFmt w:val="decimal"/>
      <w:lvlText w:val="%1."/>
      <w:lvlJc w:val="left"/>
      <w:pPr>
        <w:tabs>
          <w:tab w:val="num" w:pos="0"/>
        </w:tabs>
        <w:ind w:left="703" w:hanging="405"/>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multilevel"/>
    <w:tmpl w:val="00000009"/>
    <w:name w:val="WW8Num14"/>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A"/>
    <w:multiLevelType w:val="multilevel"/>
    <w:tmpl w:val="0000000A"/>
    <w:name w:val="WW8Num15"/>
    <w:lvl w:ilvl="0">
      <w:start w:val="1"/>
      <w:numFmt w:val="decimal"/>
      <w:lvlText w:val="%1."/>
      <w:lvlJc w:val="left"/>
      <w:pPr>
        <w:tabs>
          <w:tab w:val="num" w:pos="0"/>
        </w:tabs>
        <w:ind w:left="65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44626DB"/>
    <w:multiLevelType w:val="hybridMultilevel"/>
    <w:tmpl w:val="A614E0D4"/>
    <w:lvl w:ilvl="0" w:tplc="10EA58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EA457EB"/>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33C244E"/>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3F2C52"/>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BB6833"/>
    <w:multiLevelType w:val="hybridMultilevel"/>
    <w:tmpl w:val="2212790E"/>
    <w:lvl w:ilvl="0" w:tplc="A7CEFA48">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D37728"/>
    <w:multiLevelType w:val="multilevel"/>
    <w:tmpl w:val="395AAD5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1123B3F"/>
    <w:multiLevelType w:val="multilevel"/>
    <w:tmpl w:val="39A86D06"/>
    <w:lvl w:ilvl="0">
      <w:start w:val="1"/>
      <w:numFmt w:val="decimal"/>
      <w:lvlText w:val="%1."/>
      <w:lvlJc w:val="left"/>
      <w:pPr>
        <w:tabs>
          <w:tab w:val="num" w:pos="0"/>
        </w:tabs>
        <w:ind w:left="658"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C6F3E63"/>
    <w:multiLevelType w:val="multilevel"/>
    <w:tmpl w:val="39A86D06"/>
    <w:lvl w:ilvl="0">
      <w:start w:val="1"/>
      <w:numFmt w:val="decimal"/>
      <w:lvlText w:val="%1."/>
      <w:lvlJc w:val="left"/>
      <w:pPr>
        <w:tabs>
          <w:tab w:val="num" w:pos="2962"/>
        </w:tabs>
        <w:ind w:left="3620"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5A35283"/>
    <w:multiLevelType w:val="multilevel"/>
    <w:tmpl w:val="4BB264B0"/>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15:restartNumberingAfterBreak="0">
    <w:nsid w:val="4A7F359B"/>
    <w:multiLevelType w:val="hybridMultilevel"/>
    <w:tmpl w:val="03B21D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BA2562"/>
    <w:multiLevelType w:val="hybridMultilevel"/>
    <w:tmpl w:val="DA9C48AA"/>
    <w:lvl w:ilvl="0" w:tplc="64C2FDF6">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FF4E66"/>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6FA022E5"/>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B3A389C"/>
    <w:multiLevelType w:val="hybridMultilevel"/>
    <w:tmpl w:val="8FB6D6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670D06"/>
    <w:multiLevelType w:val="hybridMultilevel"/>
    <w:tmpl w:val="A2AC1F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7"/>
  </w:num>
  <w:num w:numId="10">
    <w:abstractNumId w:val="8"/>
  </w:num>
  <w:num w:numId="11">
    <w:abstractNumId w:val="9"/>
  </w:num>
  <w:num w:numId="12">
    <w:abstractNumId w:val="20"/>
  </w:num>
  <w:num w:numId="13">
    <w:abstractNumId w:val="23"/>
  </w:num>
  <w:num w:numId="14">
    <w:abstractNumId w:val="12"/>
  </w:num>
  <w:num w:numId="15">
    <w:abstractNumId w:val="11"/>
  </w:num>
  <w:num w:numId="16">
    <w:abstractNumId w:val="18"/>
  </w:num>
  <w:num w:numId="17">
    <w:abstractNumId w:val="27"/>
  </w:num>
  <w:num w:numId="18">
    <w:abstractNumId w:val="26"/>
  </w:num>
  <w:num w:numId="19">
    <w:abstractNumId w:val="25"/>
  </w:num>
  <w:num w:numId="20">
    <w:abstractNumId w:val="13"/>
  </w:num>
  <w:num w:numId="21">
    <w:abstractNumId w:val="10"/>
  </w:num>
  <w:num w:numId="22">
    <w:abstractNumId w:val="22"/>
  </w:num>
  <w:num w:numId="23">
    <w:abstractNumId w:val="16"/>
  </w:num>
  <w:num w:numId="24">
    <w:abstractNumId w:val="21"/>
  </w:num>
  <w:num w:numId="25">
    <w:abstractNumId w:val="15"/>
  </w:num>
  <w:num w:numId="26">
    <w:abstractNumId w:val="19"/>
  </w:num>
  <w:num w:numId="27">
    <w:abstractNumId w:val="24"/>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4"/>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644"/>
    <w:rsid w:val="0000170A"/>
    <w:rsid w:val="00002960"/>
    <w:rsid w:val="00006578"/>
    <w:rsid w:val="00006B14"/>
    <w:rsid w:val="00007D4D"/>
    <w:rsid w:val="000144B2"/>
    <w:rsid w:val="00016268"/>
    <w:rsid w:val="00024081"/>
    <w:rsid w:val="00024640"/>
    <w:rsid w:val="000248B8"/>
    <w:rsid w:val="000275D6"/>
    <w:rsid w:val="00031426"/>
    <w:rsid w:val="000341A2"/>
    <w:rsid w:val="00035168"/>
    <w:rsid w:val="00037DAF"/>
    <w:rsid w:val="0004637B"/>
    <w:rsid w:val="00051919"/>
    <w:rsid w:val="000533B5"/>
    <w:rsid w:val="000555FF"/>
    <w:rsid w:val="00061973"/>
    <w:rsid w:val="00065262"/>
    <w:rsid w:val="00072847"/>
    <w:rsid w:val="00076AD5"/>
    <w:rsid w:val="00077251"/>
    <w:rsid w:val="00077CF9"/>
    <w:rsid w:val="00085177"/>
    <w:rsid w:val="000861F9"/>
    <w:rsid w:val="00090261"/>
    <w:rsid w:val="000916DE"/>
    <w:rsid w:val="00091BBB"/>
    <w:rsid w:val="00096514"/>
    <w:rsid w:val="000A129A"/>
    <w:rsid w:val="000A3968"/>
    <w:rsid w:val="000A6C7E"/>
    <w:rsid w:val="000B00D7"/>
    <w:rsid w:val="000C0B6F"/>
    <w:rsid w:val="000C251B"/>
    <w:rsid w:val="000C524D"/>
    <w:rsid w:val="000F63B2"/>
    <w:rsid w:val="000F6836"/>
    <w:rsid w:val="000F79B8"/>
    <w:rsid w:val="00100B89"/>
    <w:rsid w:val="00113805"/>
    <w:rsid w:val="0013368D"/>
    <w:rsid w:val="00133DCD"/>
    <w:rsid w:val="00137196"/>
    <w:rsid w:val="001478E6"/>
    <w:rsid w:val="00150A7B"/>
    <w:rsid w:val="00154E30"/>
    <w:rsid w:val="0015693E"/>
    <w:rsid w:val="00156F3D"/>
    <w:rsid w:val="001613F8"/>
    <w:rsid w:val="00164731"/>
    <w:rsid w:val="00172854"/>
    <w:rsid w:val="00174E36"/>
    <w:rsid w:val="0018339F"/>
    <w:rsid w:val="001840F7"/>
    <w:rsid w:val="00186CBE"/>
    <w:rsid w:val="00187B3D"/>
    <w:rsid w:val="00187EA4"/>
    <w:rsid w:val="00193FDC"/>
    <w:rsid w:val="001A4323"/>
    <w:rsid w:val="001A5EB2"/>
    <w:rsid w:val="001A6250"/>
    <w:rsid w:val="001B0F06"/>
    <w:rsid w:val="001B4574"/>
    <w:rsid w:val="001B48FD"/>
    <w:rsid w:val="001C49EB"/>
    <w:rsid w:val="001C5350"/>
    <w:rsid w:val="001C5C68"/>
    <w:rsid w:val="001D06EE"/>
    <w:rsid w:val="001D2F8E"/>
    <w:rsid w:val="001D4308"/>
    <w:rsid w:val="001D6BAA"/>
    <w:rsid w:val="001D7D7D"/>
    <w:rsid w:val="001E1E99"/>
    <w:rsid w:val="001E38CB"/>
    <w:rsid w:val="001F4DA8"/>
    <w:rsid w:val="00205353"/>
    <w:rsid w:val="00206DF8"/>
    <w:rsid w:val="002152C4"/>
    <w:rsid w:val="0021583C"/>
    <w:rsid w:val="00223257"/>
    <w:rsid w:val="002323C4"/>
    <w:rsid w:val="002334AF"/>
    <w:rsid w:val="00250FF7"/>
    <w:rsid w:val="002516C3"/>
    <w:rsid w:val="002542BD"/>
    <w:rsid w:val="002642D0"/>
    <w:rsid w:val="00264D1D"/>
    <w:rsid w:val="0026545F"/>
    <w:rsid w:val="00272966"/>
    <w:rsid w:val="00275681"/>
    <w:rsid w:val="00275F99"/>
    <w:rsid w:val="00276676"/>
    <w:rsid w:val="0028106B"/>
    <w:rsid w:val="00290EFA"/>
    <w:rsid w:val="00297416"/>
    <w:rsid w:val="002A4312"/>
    <w:rsid w:val="002C1F9B"/>
    <w:rsid w:val="002C2347"/>
    <w:rsid w:val="002D24D9"/>
    <w:rsid w:val="002D315E"/>
    <w:rsid w:val="002D7AF3"/>
    <w:rsid w:val="002D7CEC"/>
    <w:rsid w:val="002E0B95"/>
    <w:rsid w:val="002E2449"/>
    <w:rsid w:val="002E36C3"/>
    <w:rsid w:val="002E39C1"/>
    <w:rsid w:val="002F3279"/>
    <w:rsid w:val="002F61E4"/>
    <w:rsid w:val="002F657E"/>
    <w:rsid w:val="0030278D"/>
    <w:rsid w:val="003044BC"/>
    <w:rsid w:val="00313EB3"/>
    <w:rsid w:val="0031635B"/>
    <w:rsid w:val="00332C2F"/>
    <w:rsid w:val="00334B9C"/>
    <w:rsid w:val="00340B48"/>
    <w:rsid w:val="00351ED8"/>
    <w:rsid w:val="00352CED"/>
    <w:rsid w:val="00353C5B"/>
    <w:rsid w:val="00360669"/>
    <w:rsid w:val="0036275D"/>
    <w:rsid w:val="00366987"/>
    <w:rsid w:val="00366C5D"/>
    <w:rsid w:val="00374C96"/>
    <w:rsid w:val="00376E63"/>
    <w:rsid w:val="00377360"/>
    <w:rsid w:val="00377DEF"/>
    <w:rsid w:val="003821E4"/>
    <w:rsid w:val="00383504"/>
    <w:rsid w:val="00385407"/>
    <w:rsid w:val="0038624F"/>
    <w:rsid w:val="00390EDE"/>
    <w:rsid w:val="00393F5D"/>
    <w:rsid w:val="003953D2"/>
    <w:rsid w:val="003A2E6A"/>
    <w:rsid w:val="003B7807"/>
    <w:rsid w:val="003C5879"/>
    <w:rsid w:val="003C7FA0"/>
    <w:rsid w:val="003D0B77"/>
    <w:rsid w:val="003D2826"/>
    <w:rsid w:val="003D427A"/>
    <w:rsid w:val="003D4695"/>
    <w:rsid w:val="003E41A0"/>
    <w:rsid w:val="003E5305"/>
    <w:rsid w:val="003F374F"/>
    <w:rsid w:val="003F4CBA"/>
    <w:rsid w:val="00400102"/>
    <w:rsid w:val="00400512"/>
    <w:rsid w:val="00402EAC"/>
    <w:rsid w:val="00404C55"/>
    <w:rsid w:val="00406A3C"/>
    <w:rsid w:val="00411415"/>
    <w:rsid w:val="00415D28"/>
    <w:rsid w:val="004167ED"/>
    <w:rsid w:val="00416A74"/>
    <w:rsid w:val="00425827"/>
    <w:rsid w:val="00426F7D"/>
    <w:rsid w:val="00427F0B"/>
    <w:rsid w:val="00432055"/>
    <w:rsid w:val="0043205E"/>
    <w:rsid w:val="00444635"/>
    <w:rsid w:val="00445E4E"/>
    <w:rsid w:val="0045196B"/>
    <w:rsid w:val="004545A5"/>
    <w:rsid w:val="004561D1"/>
    <w:rsid w:val="004571E8"/>
    <w:rsid w:val="004619BE"/>
    <w:rsid w:val="00472456"/>
    <w:rsid w:val="0047410B"/>
    <w:rsid w:val="00475191"/>
    <w:rsid w:val="00475AC6"/>
    <w:rsid w:val="004838EB"/>
    <w:rsid w:val="00484665"/>
    <w:rsid w:val="00486CDD"/>
    <w:rsid w:val="004C4D7A"/>
    <w:rsid w:val="004D14E4"/>
    <w:rsid w:val="004D1682"/>
    <w:rsid w:val="004D2B45"/>
    <w:rsid w:val="004D3650"/>
    <w:rsid w:val="004D38EF"/>
    <w:rsid w:val="004F00DC"/>
    <w:rsid w:val="004F253A"/>
    <w:rsid w:val="004F617A"/>
    <w:rsid w:val="00501AC8"/>
    <w:rsid w:val="00502971"/>
    <w:rsid w:val="00503ED9"/>
    <w:rsid w:val="00513E1C"/>
    <w:rsid w:val="00522345"/>
    <w:rsid w:val="0052401B"/>
    <w:rsid w:val="0053348E"/>
    <w:rsid w:val="00535A04"/>
    <w:rsid w:val="00543E0F"/>
    <w:rsid w:val="0055277B"/>
    <w:rsid w:val="00553A18"/>
    <w:rsid w:val="005577E8"/>
    <w:rsid w:val="00561EE8"/>
    <w:rsid w:val="00572A71"/>
    <w:rsid w:val="0057795B"/>
    <w:rsid w:val="005801CC"/>
    <w:rsid w:val="00582092"/>
    <w:rsid w:val="0058628F"/>
    <w:rsid w:val="005973AC"/>
    <w:rsid w:val="005A1318"/>
    <w:rsid w:val="005A1EA9"/>
    <w:rsid w:val="005A3BE0"/>
    <w:rsid w:val="005A4409"/>
    <w:rsid w:val="005B1032"/>
    <w:rsid w:val="005C5A83"/>
    <w:rsid w:val="005C609A"/>
    <w:rsid w:val="005C791F"/>
    <w:rsid w:val="005D1192"/>
    <w:rsid w:val="005D487F"/>
    <w:rsid w:val="005E7CC3"/>
    <w:rsid w:val="005F0995"/>
    <w:rsid w:val="005F1E97"/>
    <w:rsid w:val="005F2511"/>
    <w:rsid w:val="005F494D"/>
    <w:rsid w:val="00610D44"/>
    <w:rsid w:val="0061222C"/>
    <w:rsid w:val="006148EB"/>
    <w:rsid w:val="00616268"/>
    <w:rsid w:val="006223B5"/>
    <w:rsid w:val="006244A7"/>
    <w:rsid w:val="00640023"/>
    <w:rsid w:val="0064343E"/>
    <w:rsid w:val="006462CB"/>
    <w:rsid w:val="0064751D"/>
    <w:rsid w:val="00651220"/>
    <w:rsid w:val="00652326"/>
    <w:rsid w:val="00653213"/>
    <w:rsid w:val="006533CE"/>
    <w:rsid w:val="006555EB"/>
    <w:rsid w:val="00664A7D"/>
    <w:rsid w:val="00667E8D"/>
    <w:rsid w:val="0067295E"/>
    <w:rsid w:val="006768CC"/>
    <w:rsid w:val="0069001B"/>
    <w:rsid w:val="00692556"/>
    <w:rsid w:val="00693BA8"/>
    <w:rsid w:val="0069519B"/>
    <w:rsid w:val="00696254"/>
    <w:rsid w:val="006A0E80"/>
    <w:rsid w:val="006A17C3"/>
    <w:rsid w:val="006B3573"/>
    <w:rsid w:val="006C0692"/>
    <w:rsid w:val="006C08DF"/>
    <w:rsid w:val="006C3A82"/>
    <w:rsid w:val="006C6431"/>
    <w:rsid w:val="006E2BA0"/>
    <w:rsid w:val="006E3D07"/>
    <w:rsid w:val="006F2076"/>
    <w:rsid w:val="006F54F5"/>
    <w:rsid w:val="007073CF"/>
    <w:rsid w:val="00714C52"/>
    <w:rsid w:val="00717780"/>
    <w:rsid w:val="00730BE2"/>
    <w:rsid w:val="00735278"/>
    <w:rsid w:val="007474E1"/>
    <w:rsid w:val="007519A5"/>
    <w:rsid w:val="00753C45"/>
    <w:rsid w:val="007609F6"/>
    <w:rsid w:val="007672B7"/>
    <w:rsid w:val="00767CFC"/>
    <w:rsid w:val="0077215D"/>
    <w:rsid w:val="00772F35"/>
    <w:rsid w:val="00774FCF"/>
    <w:rsid w:val="00794720"/>
    <w:rsid w:val="007A3B88"/>
    <w:rsid w:val="007C4A37"/>
    <w:rsid w:val="007C4CA8"/>
    <w:rsid w:val="007C5110"/>
    <w:rsid w:val="007D2AB1"/>
    <w:rsid w:val="007E05E0"/>
    <w:rsid w:val="0080572D"/>
    <w:rsid w:val="00812ED6"/>
    <w:rsid w:val="00814068"/>
    <w:rsid w:val="00816787"/>
    <w:rsid w:val="00840757"/>
    <w:rsid w:val="00843E88"/>
    <w:rsid w:val="00847742"/>
    <w:rsid w:val="00851D21"/>
    <w:rsid w:val="00854644"/>
    <w:rsid w:val="0085593D"/>
    <w:rsid w:val="0085647F"/>
    <w:rsid w:val="008576FE"/>
    <w:rsid w:val="00857858"/>
    <w:rsid w:val="00863153"/>
    <w:rsid w:val="008644E0"/>
    <w:rsid w:val="0086456F"/>
    <w:rsid w:val="00867481"/>
    <w:rsid w:val="00870DE9"/>
    <w:rsid w:val="008738A6"/>
    <w:rsid w:val="00873EB5"/>
    <w:rsid w:val="0089276E"/>
    <w:rsid w:val="00896E55"/>
    <w:rsid w:val="008A073B"/>
    <w:rsid w:val="008A5C64"/>
    <w:rsid w:val="008B7C94"/>
    <w:rsid w:val="008C4912"/>
    <w:rsid w:val="008D7858"/>
    <w:rsid w:val="008E3F92"/>
    <w:rsid w:val="008E55A2"/>
    <w:rsid w:val="008F0169"/>
    <w:rsid w:val="008F3AC3"/>
    <w:rsid w:val="008F4B80"/>
    <w:rsid w:val="008F7E29"/>
    <w:rsid w:val="009172D7"/>
    <w:rsid w:val="0091779B"/>
    <w:rsid w:val="00921FE7"/>
    <w:rsid w:val="0093464B"/>
    <w:rsid w:val="00946EBD"/>
    <w:rsid w:val="0095093D"/>
    <w:rsid w:val="0095484C"/>
    <w:rsid w:val="00957D03"/>
    <w:rsid w:val="00964D60"/>
    <w:rsid w:val="009666E9"/>
    <w:rsid w:val="00977AB0"/>
    <w:rsid w:val="00992E78"/>
    <w:rsid w:val="009946CF"/>
    <w:rsid w:val="00996978"/>
    <w:rsid w:val="00996DB9"/>
    <w:rsid w:val="009972CF"/>
    <w:rsid w:val="009A2AE7"/>
    <w:rsid w:val="009B4B20"/>
    <w:rsid w:val="009C0B1B"/>
    <w:rsid w:val="009C3D0E"/>
    <w:rsid w:val="009D390C"/>
    <w:rsid w:val="009D3FCD"/>
    <w:rsid w:val="009D674E"/>
    <w:rsid w:val="009D7123"/>
    <w:rsid w:val="009E680F"/>
    <w:rsid w:val="009F2956"/>
    <w:rsid w:val="00A00DA8"/>
    <w:rsid w:val="00A01CFE"/>
    <w:rsid w:val="00A05004"/>
    <w:rsid w:val="00A100A9"/>
    <w:rsid w:val="00A115D6"/>
    <w:rsid w:val="00A11667"/>
    <w:rsid w:val="00A137B4"/>
    <w:rsid w:val="00A21C2A"/>
    <w:rsid w:val="00A34C22"/>
    <w:rsid w:val="00A42C5A"/>
    <w:rsid w:val="00A44A37"/>
    <w:rsid w:val="00A477B6"/>
    <w:rsid w:val="00A514EA"/>
    <w:rsid w:val="00A5276D"/>
    <w:rsid w:val="00A5518C"/>
    <w:rsid w:val="00A56179"/>
    <w:rsid w:val="00A57B4A"/>
    <w:rsid w:val="00A609F0"/>
    <w:rsid w:val="00A611FA"/>
    <w:rsid w:val="00A62854"/>
    <w:rsid w:val="00A65D05"/>
    <w:rsid w:val="00A72808"/>
    <w:rsid w:val="00A732E1"/>
    <w:rsid w:val="00A8170C"/>
    <w:rsid w:val="00A857B1"/>
    <w:rsid w:val="00A87D26"/>
    <w:rsid w:val="00A90A7D"/>
    <w:rsid w:val="00A93C88"/>
    <w:rsid w:val="00A95CDA"/>
    <w:rsid w:val="00A9707D"/>
    <w:rsid w:val="00AA4E1C"/>
    <w:rsid w:val="00AA60C1"/>
    <w:rsid w:val="00AB2893"/>
    <w:rsid w:val="00AB638D"/>
    <w:rsid w:val="00AC79F1"/>
    <w:rsid w:val="00AD5AD7"/>
    <w:rsid w:val="00AE2457"/>
    <w:rsid w:val="00AE3462"/>
    <w:rsid w:val="00AF204C"/>
    <w:rsid w:val="00B03651"/>
    <w:rsid w:val="00B04B9A"/>
    <w:rsid w:val="00B05AB7"/>
    <w:rsid w:val="00B11178"/>
    <w:rsid w:val="00B33D79"/>
    <w:rsid w:val="00B35A34"/>
    <w:rsid w:val="00B541AD"/>
    <w:rsid w:val="00B609B7"/>
    <w:rsid w:val="00B71DEF"/>
    <w:rsid w:val="00B7645D"/>
    <w:rsid w:val="00BA23D9"/>
    <w:rsid w:val="00BA3274"/>
    <w:rsid w:val="00BB0D31"/>
    <w:rsid w:val="00BD0365"/>
    <w:rsid w:val="00BE1205"/>
    <w:rsid w:val="00BE1B90"/>
    <w:rsid w:val="00BE30A5"/>
    <w:rsid w:val="00BF0273"/>
    <w:rsid w:val="00BF3485"/>
    <w:rsid w:val="00BF5F24"/>
    <w:rsid w:val="00BF651F"/>
    <w:rsid w:val="00C00952"/>
    <w:rsid w:val="00C0185B"/>
    <w:rsid w:val="00C06B8E"/>
    <w:rsid w:val="00C16741"/>
    <w:rsid w:val="00C2073D"/>
    <w:rsid w:val="00C30866"/>
    <w:rsid w:val="00C321DA"/>
    <w:rsid w:val="00C34B9A"/>
    <w:rsid w:val="00C44609"/>
    <w:rsid w:val="00C4559F"/>
    <w:rsid w:val="00C512CC"/>
    <w:rsid w:val="00C53228"/>
    <w:rsid w:val="00C55B87"/>
    <w:rsid w:val="00C7376E"/>
    <w:rsid w:val="00C747CC"/>
    <w:rsid w:val="00C75C70"/>
    <w:rsid w:val="00C77A44"/>
    <w:rsid w:val="00C80C4E"/>
    <w:rsid w:val="00C823B6"/>
    <w:rsid w:val="00C83B89"/>
    <w:rsid w:val="00C926AD"/>
    <w:rsid w:val="00C95C7A"/>
    <w:rsid w:val="00CA3E86"/>
    <w:rsid w:val="00CA5960"/>
    <w:rsid w:val="00CA6A80"/>
    <w:rsid w:val="00CB2355"/>
    <w:rsid w:val="00CB62C9"/>
    <w:rsid w:val="00CB6DED"/>
    <w:rsid w:val="00CC2806"/>
    <w:rsid w:val="00CC4905"/>
    <w:rsid w:val="00CD5D15"/>
    <w:rsid w:val="00CD6B93"/>
    <w:rsid w:val="00CE2BDF"/>
    <w:rsid w:val="00CF4BF2"/>
    <w:rsid w:val="00CF6420"/>
    <w:rsid w:val="00CF7F2D"/>
    <w:rsid w:val="00D04A47"/>
    <w:rsid w:val="00D06F23"/>
    <w:rsid w:val="00D15051"/>
    <w:rsid w:val="00D15CBE"/>
    <w:rsid w:val="00D21428"/>
    <w:rsid w:val="00D239ED"/>
    <w:rsid w:val="00D2749F"/>
    <w:rsid w:val="00D367AE"/>
    <w:rsid w:val="00D40695"/>
    <w:rsid w:val="00D422F9"/>
    <w:rsid w:val="00D42CAC"/>
    <w:rsid w:val="00D4408B"/>
    <w:rsid w:val="00D46B4B"/>
    <w:rsid w:val="00D55832"/>
    <w:rsid w:val="00D57FA0"/>
    <w:rsid w:val="00D71F96"/>
    <w:rsid w:val="00D757A3"/>
    <w:rsid w:val="00D80094"/>
    <w:rsid w:val="00D807EE"/>
    <w:rsid w:val="00D8589A"/>
    <w:rsid w:val="00D85971"/>
    <w:rsid w:val="00D87923"/>
    <w:rsid w:val="00D916C8"/>
    <w:rsid w:val="00D92B51"/>
    <w:rsid w:val="00DA21A9"/>
    <w:rsid w:val="00DA3055"/>
    <w:rsid w:val="00DA47A3"/>
    <w:rsid w:val="00DA7A2E"/>
    <w:rsid w:val="00DB013B"/>
    <w:rsid w:val="00DB0A53"/>
    <w:rsid w:val="00DB6ED3"/>
    <w:rsid w:val="00DB7A5D"/>
    <w:rsid w:val="00DC0927"/>
    <w:rsid w:val="00DC406B"/>
    <w:rsid w:val="00DD5397"/>
    <w:rsid w:val="00DE1301"/>
    <w:rsid w:val="00DE26E9"/>
    <w:rsid w:val="00DE4B34"/>
    <w:rsid w:val="00DF141C"/>
    <w:rsid w:val="00DF27B4"/>
    <w:rsid w:val="00DF3333"/>
    <w:rsid w:val="00DF3784"/>
    <w:rsid w:val="00E01CC8"/>
    <w:rsid w:val="00E03D58"/>
    <w:rsid w:val="00E11A01"/>
    <w:rsid w:val="00E157DE"/>
    <w:rsid w:val="00E21E6C"/>
    <w:rsid w:val="00E22B90"/>
    <w:rsid w:val="00E24E10"/>
    <w:rsid w:val="00E26A94"/>
    <w:rsid w:val="00E30105"/>
    <w:rsid w:val="00E41618"/>
    <w:rsid w:val="00E41727"/>
    <w:rsid w:val="00E42CFF"/>
    <w:rsid w:val="00E501D2"/>
    <w:rsid w:val="00E64623"/>
    <w:rsid w:val="00E7048E"/>
    <w:rsid w:val="00E75088"/>
    <w:rsid w:val="00E76CDF"/>
    <w:rsid w:val="00E76D78"/>
    <w:rsid w:val="00E87036"/>
    <w:rsid w:val="00E9128F"/>
    <w:rsid w:val="00E966C5"/>
    <w:rsid w:val="00EA6D5F"/>
    <w:rsid w:val="00EA729A"/>
    <w:rsid w:val="00EC5ED4"/>
    <w:rsid w:val="00ED3266"/>
    <w:rsid w:val="00ED719B"/>
    <w:rsid w:val="00ED7D1B"/>
    <w:rsid w:val="00EE51C1"/>
    <w:rsid w:val="00EE5F41"/>
    <w:rsid w:val="00EE60A4"/>
    <w:rsid w:val="00EF1747"/>
    <w:rsid w:val="00F003B2"/>
    <w:rsid w:val="00F03EC9"/>
    <w:rsid w:val="00F05E03"/>
    <w:rsid w:val="00F1796A"/>
    <w:rsid w:val="00F371FD"/>
    <w:rsid w:val="00F40484"/>
    <w:rsid w:val="00F413AA"/>
    <w:rsid w:val="00F446A3"/>
    <w:rsid w:val="00F44A6B"/>
    <w:rsid w:val="00F46F82"/>
    <w:rsid w:val="00F53AE9"/>
    <w:rsid w:val="00F60793"/>
    <w:rsid w:val="00F62472"/>
    <w:rsid w:val="00F731D7"/>
    <w:rsid w:val="00F7442B"/>
    <w:rsid w:val="00F83CC8"/>
    <w:rsid w:val="00F9134E"/>
    <w:rsid w:val="00F9517F"/>
    <w:rsid w:val="00F974C0"/>
    <w:rsid w:val="00FA378B"/>
    <w:rsid w:val="00FA3912"/>
    <w:rsid w:val="00FA6A91"/>
    <w:rsid w:val="00FB36BD"/>
    <w:rsid w:val="00FB765A"/>
    <w:rsid w:val="00FC2F30"/>
    <w:rsid w:val="00FC6B6C"/>
    <w:rsid w:val="00FD0AD2"/>
    <w:rsid w:val="00FD3B93"/>
    <w:rsid w:val="00FD66BD"/>
    <w:rsid w:val="00FE4DAC"/>
    <w:rsid w:val="00FE5106"/>
    <w:rsid w:val="00FF063D"/>
    <w:rsid w:val="00FF081D"/>
    <w:rsid w:val="00FF083D"/>
    <w:rsid w:val="00FF18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3E87F"/>
  <w15:docId w15:val="{9D104DD9-FCD4-4B76-A6BD-D580F424C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33257">
      <w:bodyDiv w:val="1"/>
      <w:marLeft w:val="0"/>
      <w:marRight w:val="0"/>
      <w:marTop w:val="0"/>
      <w:marBottom w:val="0"/>
      <w:divBdr>
        <w:top w:val="none" w:sz="0" w:space="0" w:color="auto"/>
        <w:left w:val="none" w:sz="0" w:space="0" w:color="auto"/>
        <w:bottom w:val="none" w:sz="0" w:space="0" w:color="auto"/>
        <w:right w:val="none" w:sz="0" w:space="0" w:color="auto"/>
      </w:divBdr>
    </w:div>
    <w:div w:id="209735104">
      <w:bodyDiv w:val="1"/>
      <w:marLeft w:val="0"/>
      <w:marRight w:val="0"/>
      <w:marTop w:val="0"/>
      <w:marBottom w:val="0"/>
      <w:divBdr>
        <w:top w:val="none" w:sz="0" w:space="0" w:color="auto"/>
        <w:left w:val="none" w:sz="0" w:space="0" w:color="auto"/>
        <w:bottom w:val="none" w:sz="0" w:space="0" w:color="auto"/>
        <w:right w:val="none" w:sz="0" w:space="0" w:color="auto"/>
      </w:divBdr>
    </w:div>
    <w:div w:id="182735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44002-537A-468C-894D-467210CA7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5148</Words>
  <Characters>30379</Characters>
  <Application>Microsoft Office Word</Application>
  <DocSecurity>0</DocSecurity>
  <Lines>253</Lines>
  <Paragraphs>70</Paragraphs>
  <ScaleCrop>false</ScaleCrop>
  <HeadingPairs>
    <vt:vector size="2" baseType="variant">
      <vt:variant>
        <vt:lpstr>Název</vt:lpstr>
      </vt:variant>
      <vt:variant>
        <vt:i4>1</vt:i4>
      </vt:variant>
    </vt:vector>
  </HeadingPairs>
  <TitlesOfParts>
    <vt:vector size="1" baseType="lpstr">
      <vt:lpstr>SPECIFIKACE</vt:lpstr>
    </vt:vector>
  </TitlesOfParts>
  <Company>Microsoft</Company>
  <LinksUpToDate>false</LinksUpToDate>
  <CharactersWithSpaces>35457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dc:title>
  <dc:creator>David Jarolím</dc:creator>
  <cp:lastModifiedBy>Lukáš Reimann</cp:lastModifiedBy>
  <cp:revision>2</cp:revision>
  <cp:lastPrinted>2019-01-24T11:10:00Z</cp:lastPrinted>
  <dcterms:created xsi:type="dcterms:W3CDTF">2019-10-08T07:07:00Z</dcterms:created>
  <dcterms:modified xsi:type="dcterms:W3CDTF">2019-10-08T07:07:00Z</dcterms:modified>
</cp:coreProperties>
</file>